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A3F1A" w14:textId="77777777" w:rsidR="00E30C80" w:rsidRPr="001D4946" w:rsidRDefault="00E30C80" w:rsidP="00E30C80">
      <w:pPr>
        <w:suppressAutoHyphens/>
        <w:spacing w:after="0" w:line="240" w:lineRule="auto"/>
        <w:ind w:left="246"/>
        <w:jc w:val="right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sz w:val="20"/>
          <w:szCs w:val="20"/>
          <w:lang w:eastAsia="ar-SA"/>
        </w:rPr>
        <w:t xml:space="preserve">Załącznik nr </w:t>
      </w:r>
      <w:r w:rsidRPr="001D4946">
        <w:rPr>
          <w:rFonts w:ascii="Verdana" w:eastAsia="Calibri" w:hAnsi="Verdana" w:cs="Verdana"/>
          <w:bCs/>
          <w:sz w:val="20"/>
          <w:szCs w:val="20"/>
          <w:lang w:eastAsia="en-US"/>
        </w:rPr>
        <w:t>2</w:t>
      </w:r>
      <w:r w:rsidRPr="001D4946">
        <w:rPr>
          <w:rFonts w:ascii="Verdana" w:hAnsi="Verdana" w:cs="Verdana"/>
          <w:sz w:val="20"/>
          <w:szCs w:val="20"/>
          <w:lang w:eastAsia="ar-SA"/>
        </w:rPr>
        <w:t xml:space="preserve"> do SWZ </w:t>
      </w:r>
    </w:p>
    <w:p w14:paraId="3CF3A668" w14:textId="77777777" w:rsidR="00E30C80" w:rsidRPr="001D4946" w:rsidRDefault="00E30C80" w:rsidP="00CE1B9D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1D4946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6A43B514" w14:textId="77777777" w:rsidR="00E30C80" w:rsidRPr="001D4946" w:rsidRDefault="00E30C80" w:rsidP="00E30C80">
      <w:pPr>
        <w:suppressAutoHyphens/>
        <w:spacing w:after="0" w:line="240" w:lineRule="auto"/>
        <w:ind w:left="246"/>
        <w:rPr>
          <w:rFonts w:ascii="Verdana" w:hAnsi="Verdana"/>
          <w:lang w:eastAsia="zh-CN"/>
        </w:rPr>
      </w:pPr>
      <w:r w:rsidRPr="001D4946">
        <w:rPr>
          <w:rFonts w:ascii="Verdana" w:hAnsi="Verdana"/>
          <w:lang w:eastAsia="zh-CN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E30C80" w:rsidRPr="001D4946" w14:paraId="3E8BE402" w14:textId="77777777" w:rsidTr="00E766E0">
        <w:trPr>
          <w:trHeight w:val="228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69D2D" w14:textId="77777777" w:rsidR="00176800" w:rsidRPr="001D4946" w:rsidRDefault="00176800" w:rsidP="00E30C80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  <w:p w14:paraId="4148AA2E" w14:textId="77777777" w:rsidR="00176800" w:rsidRPr="001D4946" w:rsidRDefault="00176800" w:rsidP="00176800">
            <w:pPr>
              <w:rPr>
                <w:rFonts w:ascii="Verdana" w:hAnsi="Verdana" w:cs="Verdana"/>
                <w:sz w:val="16"/>
                <w:szCs w:val="16"/>
                <w:lang w:eastAsia="ar-SA"/>
              </w:rPr>
            </w:pPr>
          </w:p>
          <w:p w14:paraId="1BB57098" w14:textId="77777777" w:rsidR="00176800" w:rsidRPr="001D4946" w:rsidRDefault="00176800" w:rsidP="00176800">
            <w:pPr>
              <w:rPr>
                <w:rFonts w:ascii="Verdana" w:hAnsi="Verdana" w:cs="Verdana"/>
                <w:sz w:val="16"/>
                <w:szCs w:val="16"/>
                <w:lang w:eastAsia="ar-SA"/>
              </w:rPr>
            </w:pPr>
          </w:p>
          <w:p w14:paraId="1AAD2E72" w14:textId="77777777" w:rsidR="00176800" w:rsidRPr="001D4946" w:rsidRDefault="00176800" w:rsidP="00176800">
            <w:pPr>
              <w:rPr>
                <w:rFonts w:ascii="Verdana" w:hAnsi="Verdana" w:cs="Verdana"/>
                <w:sz w:val="16"/>
                <w:szCs w:val="16"/>
                <w:lang w:eastAsia="ar-SA"/>
              </w:rPr>
            </w:pPr>
          </w:p>
          <w:p w14:paraId="00DB79E0" w14:textId="77777777" w:rsidR="00E30C80" w:rsidRPr="001D4946" w:rsidRDefault="00E30C80" w:rsidP="00176800">
            <w:pPr>
              <w:rPr>
                <w:rFonts w:ascii="Verdana" w:hAnsi="Verdana" w:cs="Verdana"/>
                <w:sz w:val="16"/>
                <w:szCs w:val="16"/>
                <w:lang w:eastAsia="ar-SA"/>
              </w:rPr>
            </w:pPr>
          </w:p>
          <w:p w14:paraId="7EDF2B29" w14:textId="77777777" w:rsidR="00176800" w:rsidRPr="001D4946" w:rsidRDefault="00176800" w:rsidP="00176800">
            <w:pPr>
              <w:rPr>
                <w:rFonts w:ascii="Verdana" w:hAnsi="Verdana" w:cs="Verdana"/>
                <w:b/>
                <w:sz w:val="16"/>
                <w:szCs w:val="16"/>
                <w:lang w:eastAsia="ar-SA"/>
              </w:rPr>
            </w:pPr>
            <w:r w:rsidRPr="001D4946">
              <w:rPr>
                <w:rFonts w:ascii="Verdana" w:hAnsi="Verdana" w:cs="Verdana"/>
                <w:b/>
                <w:sz w:val="16"/>
                <w:szCs w:val="16"/>
                <w:lang w:eastAsia="ar-SA"/>
              </w:rPr>
              <w:t>NIP: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287CB37" w14:textId="77777777" w:rsidR="00E30C80" w:rsidRPr="001D4946" w:rsidRDefault="00E30C80" w:rsidP="00E30C80">
            <w:pPr>
              <w:keepNext/>
              <w:suppressAutoHyphens/>
              <w:spacing w:after="0" w:line="240" w:lineRule="auto"/>
              <w:jc w:val="center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  <w:t xml:space="preserve">FORMULARZ OFERTY </w:t>
            </w:r>
            <w:r w:rsidRPr="001D4946">
              <w:rPr>
                <w:rFonts w:ascii="Verdana" w:hAnsi="Verdana" w:cs="Verdana"/>
                <w:b/>
                <w:iCs/>
                <w:kern w:val="1"/>
                <w:sz w:val="24"/>
                <w:lang w:eastAsia="ar-SA"/>
              </w:rPr>
              <w:t xml:space="preserve"> </w:t>
            </w:r>
          </w:p>
        </w:tc>
      </w:tr>
    </w:tbl>
    <w:p w14:paraId="17B6F134" w14:textId="77777777" w:rsidR="00E30C80" w:rsidRPr="001D4946" w:rsidRDefault="00E30C80" w:rsidP="00E30C80">
      <w:pPr>
        <w:suppressAutoHyphens/>
        <w:spacing w:after="0" w:line="240" w:lineRule="auto"/>
        <w:ind w:left="246"/>
        <w:rPr>
          <w:rFonts w:ascii="Verdana" w:hAnsi="Verdana"/>
          <w:lang w:eastAsia="zh-CN"/>
        </w:rPr>
      </w:pPr>
      <w:r w:rsidRPr="001D4946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1D4946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  <w:r w:rsidR="00813244" w:rsidRPr="001D4946">
        <w:rPr>
          <w:rFonts w:ascii="Verdana" w:hAnsi="Verdana" w:cs="Verdana"/>
          <w:i/>
          <w:sz w:val="16"/>
          <w:szCs w:val="16"/>
          <w:lang w:eastAsia="ar-SA"/>
        </w:rPr>
        <w:t>, NIP lub REGON</w:t>
      </w:r>
    </w:p>
    <w:p w14:paraId="60500E83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7A49A163" w14:textId="77777777" w:rsidR="00E30C80" w:rsidRPr="001D4946" w:rsidRDefault="00E30C80" w:rsidP="00E30C80">
      <w:pPr>
        <w:suppressAutoHyphens/>
        <w:spacing w:after="0" w:line="240" w:lineRule="auto"/>
        <w:ind w:left="246"/>
        <w:jc w:val="both"/>
        <w:rPr>
          <w:rFonts w:ascii="Verdana" w:hAnsi="Verdana"/>
          <w:lang w:eastAsia="zh-CN"/>
        </w:rPr>
      </w:pPr>
      <w:r w:rsidRPr="001D4946">
        <w:rPr>
          <w:rFonts w:ascii="Verdana" w:hAnsi="Verdana"/>
          <w:lang w:eastAsia="zh-CN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E30C80" w:rsidRPr="001D4946" w14:paraId="77669DE1" w14:textId="77777777" w:rsidTr="00E766E0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13F15" w14:textId="77777777" w:rsidR="00E30C80" w:rsidRPr="001D4946" w:rsidRDefault="00E30C80" w:rsidP="00E30C80">
            <w:pPr>
              <w:suppressAutoHyphens/>
              <w:spacing w:after="0" w:line="240" w:lineRule="auto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hAnsi="Verdana" w:cs="Verdana"/>
                <w:i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E0D08" w14:textId="77777777" w:rsidR="00E30C80" w:rsidRPr="001D4946" w:rsidRDefault="00E30C80" w:rsidP="00E30C80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E30C80" w:rsidRPr="001D4946" w14:paraId="0B886434" w14:textId="77777777" w:rsidTr="00E766E0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3C6DC" w14:textId="77777777" w:rsidR="00E30C80" w:rsidRPr="001D4946" w:rsidRDefault="00E30C80" w:rsidP="00E30C80">
            <w:pPr>
              <w:suppressAutoHyphens/>
              <w:spacing w:after="0" w:line="240" w:lineRule="auto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hAnsi="Verdana" w:cs="Verdana"/>
                <w:i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0C529" w14:textId="77777777" w:rsidR="00E30C80" w:rsidRPr="001D4946" w:rsidRDefault="00E30C80" w:rsidP="00E30C80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E30C80" w:rsidRPr="001D4946" w14:paraId="0BE4E478" w14:textId="77777777" w:rsidTr="00E766E0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8DC1C" w14:textId="77777777" w:rsidR="00E30C80" w:rsidRPr="001D4946" w:rsidRDefault="00E30C80" w:rsidP="00E30C80">
            <w:pPr>
              <w:suppressAutoHyphens/>
              <w:spacing w:after="0" w:line="240" w:lineRule="auto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hAnsi="Verdana" w:cs="Verdana"/>
                <w:i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E102" w14:textId="77777777" w:rsidR="00E30C80" w:rsidRPr="001D4946" w:rsidRDefault="00E30C80" w:rsidP="00E30C80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E30C80" w:rsidRPr="001D4946" w14:paraId="6785B7DD" w14:textId="77777777" w:rsidTr="00E766E0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1D81CB" w14:textId="77777777" w:rsidR="00E30C80" w:rsidRPr="001D4946" w:rsidRDefault="00E30C80" w:rsidP="00E30C80">
            <w:pPr>
              <w:suppressAutoHyphens/>
              <w:spacing w:after="0" w:line="240" w:lineRule="auto"/>
              <w:rPr>
                <w:rFonts w:ascii="Verdana" w:hAnsi="Verdana"/>
                <w:lang w:eastAsia="zh-CN"/>
              </w:rPr>
            </w:pPr>
            <w:r w:rsidRPr="001D4946">
              <w:rPr>
                <w:rFonts w:ascii="Verdana" w:hAnsi="Verdana" w:cs="Verdana"/>
                <w:i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93D68" w14:textId="77777777" w:rsidR="00E30C80" w:rsidRPr="001D4946" w:rsidRDefault="00E30C80" w:rsidP="00E30C80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</w:tbl>
    <w:p w14:paraId="0FEB8782" w14:textId="77777777" w:rsidR="00E30C80" w:rsidRPr="001D4946" w:rsidRDefault="00E30C80" w:rsidP="00E30C80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59BA411E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59611342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7C2CB260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59C40030" w14:textId="77777777" w:rsidR="00E30C80" w:rsidRPr="001D4946" w:rsidRDefault="00E30C80" w:rsidP="00E30C80">
      <w:pPr>
        <w:suppressAutoHyphens/>
        <w:spacing w:after="0" w:line="240" w:lineRule="auto"/>
        <w:ind w:left="5066"/>
        <w:rPr>
          <w:rFonts w:ascii="Verdana" w:hAnsi="Verdana"/>
          <w:lang w:eastAsia="zh-CN"/>
        </w:rPr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4F482041" w14:textId="77777777" w:rsidR="00E30C80" w:rsidRPr="001D4946" w:rsidRDefault="00E30C80" w:rsidP="00E30C80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1D0A5042" w14:textId="3678B90B" w:rsidR="003D1869" w:rsidRPr="001D4946" w:rsidRDefault="003D1869" w:rsidP="003D1869">
      <w:pPr>
        <w:spacing w:after="0" w:line="240" w:lineRule="auto"/>
        <w:ind w:left="246"/>
        <w:jc w:val="both"/>
      </w:pPr>
      <w:r w:rsidRPr="001D4946">
        <w:rPr>
          <w:rFonts w:ascii="Verdana" w:hAnsi="Verdana" w:cs="Verdana"/>
          <w:bCs/>
          <w:sz w:val="20"/>
          <w:szCs w:val="20"/>
          <w:lang w:eastAsia="ar-SA"/>
        </w:rPr>
        <w:t xml:space="preserve">W nawiązaniu do ogłoszenia o zamówieniu w postępowaniu o udzielenie zamówienia publicznego prowadzonym w trybie podstawowym, zgodnie z art. 275 pkt </w:t>
      </w:r>
      <w:r w:rsidR="00372682" w:rsidRPr="001D4946">
        <w:rPr>
          <w:rFonts w:ascii="Verdana" w:hAnsi="Verdana" w:cs="Verdana"/>
          <w:bCs/>
          <w:sz w:val="20"/>
          <w:szCs w:val="20"/>
          <w:lang w:eastAsia="ar-SA"/>
        </w:rPr>
        <w:t>2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 xml:space="preserve">) ustawy, na wykonanie zadania pn.: </w:t>
      </w:r>
      <w:r w:rsidRPr="001D4946">
        <w:rPr>
          <w:rFonts w:ascii="Verdana" w:hAnsi="Verdana" w:cs="Arial"/>
          <w:b/>
          <w:bCs/>
          <w:sz w:val="20"/>
          <w:szCs w:val="20"/>
        </w:rPr>
        <w:t>„</w:t>
      </w:r>
      <w:r w:rsidR="00CE6F72" w:rsidRPr="00CE6F72">
        <w:rPr>
          <w:rFonts w:ascii="Verdana" w:hAnsi="Verdana" w:cs="Arial"/>
          <w:b/>
          <w:bCs/>
          <w:sz w:val="20"/>
          <w:szCs w:val="20"/>
        </w:rPr>
        <w:t xml:space="preserve">Budowa przedszkola z oddziałem żłobkowym przy </w:t>
      </w:r>
      <w:r w:rsidR="00CE6F72" w:rsidRPr="00336372">
        <w:rPr>
          <w:rFonts w:ascii="Verdana" w:hAnsi="Verdana" w:cs="Arial"/>
          <w:b/>
          <w:bCs/>
          <w:sz w:val="20"/>
          <w:szCs w:val="20"/>
        </w:rPr>
        <w:t>ul. Młodzieżowej</w:t>
      </w:r>
      <w:r w:rsidRPr="00336372">
        <w:rPr>
          <w:rFonts w:ascii="Verdana" w:hAnsi="Verdana" w:cs="Arial"/>
          <w:b/>
          <w:bCs/>
          <w:sz w:val="20"/>
          <w:szCs w:val="20"/>
        </w:rPr>
        <w:t>”</w:t>
      </w:r>
      <w:r w:rsidRPr="00336372">
        <w:rPr>
          <w:rFonts w:ascii="Verdana" w:hAnsi="Verdana" w:cs="Arial"/>
          <w:bCs/>
          <w:sz w:val="20"/>
          <w:szCs w:val="20"/>
        </w:rPr>
        <w:t xml:space="preserve">, oznaczenie sprawy: </w:t>
      </w:r>
      <w:bookmarkStart w:id="0" w:name="_Hlk210893865"/>
      <w:r w:rsidRPr="00336372">
        <w:rPr>
          <w:rFonts w:ascii="Verdana" w:hAnsi="Verdana" w:cs="Arial"/>
          <w:b/>
          <w:bCs/>
          <w:sz w:val="20"/>
          <w:szCs w:val="20"/>
        </w:rPr>
        <w:t>WPI.271.1.</w:t>
      </w:r>
      <w:r w:rsidR="00CE6F72" w:rsidRPr="00336372">
        <w:rPr>
          <w:rFonts w:ascii="Verdana" w:hAnsi="Verdana" w:cs="Arial"/>
          <w:b/>
          <w:bCs/>
          <w:sz w:val="20"/>
          <w:szCs w:val="20"/>
        </w:rPr>
        <w:t>3</w:t>
      </w:r>
      <w:r w:rsidR="00336372" w:rsidRPr="00336372">
        <w:rPr>
          <w:rFonts w:ascii="Verdana" w:hAnsi="Verdana" w:cs="Arial"/>
          <w:b/>
          <w:bCs/>
          <w:sz w:val="20"/>
          <w:szCs w:val="20"/>
        </w:rPr>
        <w:t>8</w:t>
      </w:r>
      <w:r w:rsidRPr="00336372">
        <w:rPr>
          <w:rFonts w:ascii="Verdana" w:hAnsi="Verdana" w:cs="Arial"/>
          <w:b/>
          <w:bCs/>
          <w:sz w:val="20"/>
          <w:szCs w:val="20"/>
        </w:rPr>
        <w:t>.202</w:t>
      </w:r>
      <w:r w:rsidR="00CE6F72" w:rsidRPr="00336372">
        <w:rPr>
          <w:rFonts w:ascii="Verdana" w:hAnsi="Verdana" w:cs="Arial"/>
          <w:b/>
          <w:bCs/>
          <w:sz w:val="20"/>
          <w:szCs w:val="20"/>
        </w:rPr>
        <w:t>5</w:t>
      </w:r>
      <w:r w:rsidRPr="00336372">
        <w:rPr>
          <w:rFonts w:ascii="Verdana" w:hAnsi="Verdana" w:cs="Verdana"/>
          <w:iCs/>
          <w:sz w:val="20"/>
          <w:szCs w:val="20"/>
          <w:lang w:eastAsia="ar-SA"/>
        </w:rPr>
        <w:t>, niniejszym</w:t>
      </w:r>
      <w:r w:rsidRPr="008E208D">
        <w:rPr>
          <w:rFonts w:ascii="Verdana" w:hAnsi="Verdana" w:cs="Verdana"/>
          <w:iCs/>
          <w:sz w:val="20"/>
          <w:szCs w:val="20"/>
          <w:lang w:eastAsia="ar-SA"/>
        </w:rPr>
        <w:t xml:space="preserve"> oświadczam, co</w:t>
      </w:r>
      <w:r w:rsidRPr="001D4946">
        <w:rPr>
          <w:rFonts w:ascii="Verdana" w:hAnsi="Verdana" w:cs="Verdana"/>
          <w:iCs/>
          <w:sz w:val="20"/>
          <w:szCs w:val="20"/>
          <w:lang w:eastAsia="ar-SA"/>
        </w:rPr>
        <w:t xml:space="preserve"> następuje:</w:t>
      </w:r>
    </w:p>
    <w:bookmarkEnd w:id="0"/>
    <w:p w14:paraId="2FB5A402" w14:textId="77777777" w:rsidR="003D1869" w:rsidRPr="001D4946" w:rsidRDefault="003D1869" w:rsidP="003D1869">
      <w:pPr>
        <w:spacing w:after="0" w:line="240" w:lineRule="auto"/>
        <w:ind w:left="246"/>
        <w:jc w:val="both"/>
        <w:rPr>
          <w:rFonts w:ascii="Verdana" w:hAnsi="Verdana" w:cs="Verdana"/>
          <w:b/>
          <w:i/>
          <w:iCs/>
          <w:sz w:val="20"/>
          <w:szCs w:val="20"/>
          <w:lang w:eastAsia="ar-SA"/>
        </w:rPr>
      </w:pPr>
    </w:p>
    <w:p w14:paraId="6661A4C2" w14:textId="77777777" w:rsidR="003D1869" w:rsidRPr="001D4946" w:rsidRDefault="003D1869" w:rsidP="003D1869">
      <w:pPr>
        <w:spacing w:after="0" w:line="240" w:lineRule="auto"/>
        <w:ind w:left="246"/>
        <w:jc w:val="both"/>
      </w:pPr>
      <w:r w:rsidRPr="001D4946">
        <w:rPr>
          <w:rFonts w:ascii="Verdana" w:hAnsi="Verdana" w:cs="Verdana"/>
          <w:bCs/>
          <w:sz w:val="20"/>
          <w:szCs w:val="20"/>
          <w:lang w:eastAsia="ar-SA"/>
        </w:rPr>
        <w:t xml:space="preserve">Oferuję realizację zadania, którego przedmiot został określony w </w:t>
      </w:r>
      <w:r w:rsidRPr="001D4946">
        <w:rPr>
          <w:rFonts w:ascii="Verdana" w:hAnsi="Verdana" w:cs="Arial"/>
          <w:sz w:val="20"/>
          <w:szCs w:val="20"/>
        </w:rPr>
        <w:t>SWZ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 xml:space="preserve">, 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br/>
        <w:t>oczekując za realizację przedmiotu zamówienia wynagrodzenia w kwocie:</w:t>
      </w:r>
    </w:p>
    <w:p w14:paraId="4AFAA3FB" w14:textId="77777777" w:rsidR="003D1869" w:rsidRPr="001D4946" w:rsidRDefault="003D1869" w:rsidP="003D1869">
      <w:pPr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0C71B78B" w14:textId="77777777" w:rsidR="003D1869" w:rsidRPr="001D4946" w:rsidRDefault="003D1869" w:rsidP="003D1869">
      <w:pPr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019AFD6E" w14:textId="77777777" w:rsidR="003D1869" w:rsidRPr="001D4946" w:rsidRDefault="003D1869" w:rsidP="003D1869">
      <w:pPr>
        <w:spacing w:after="0" w:line="480" w:lineRule="auto"/>
        <w:ind w:left="246"/>
        <w:jc w:val="both"/>
      </w:pPr>
      <w:r w:rsidRPr="001D4946">
        <w:rPr>
          <w:rFonts w:ascii="Verdana" w:hAnsi="Verdana" w:cs="Verdana"/>
          <w:b/>
          <w:bCs/>
          <w:sz w:val="20"/>
          <w:szCs w:val="20"/>
          <w:lang w:eastAsia="ar-SA"/>
        </w:rPr>
        <w:t>__ __ __ __ __ __ __ __ __ , __ __ zł. brutto</w:t>
      </w:r>
      <w:r w:rsidRPr="001D4946">
        <w:rPr>
          <w:rStyle w:val="Odwoanieprzypisudolnego"/>
          <w:rFonts w:ascii="Verdana" w:hAnsi="Verdana" w:cs="Verdana"/>
          <w:b/>
          <w:bCs/>
          <w:sz w:val="20"/>
          <w:szCs w:val="20"/>
          <w:lang w:eastAsia="ar-SA"/>
        </w:rPr>
        <w:footnoteReference w:id="1"/>
      </w:r>
      <w:r w:rsidRPr="001D4946">
        <w:rPr>
          <w:rFonts w:ascii="Verdana" w:hAnsi="Verdana" w:cs="Verdana"/>
          <w:bCs/>
          <w:sz w:val="20"/>
          <w:szCs w:val="20"/>
          <w:vertAlign w:val="superscript"/>
          <w:lang w:eastAsia="ar-SA"/>
        </w:rPr>
        <w:t xml:space="preserve"> 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(słownie: ……………………………………</w:t>
      </w:r>
      <w:r w:rsidRPr="001D4946">
        <w:rPr>
          <w:rFonts w:ascii="Verdana" w:hAnsi="Verdana" w:cs="Verdana"/>
          <w:sz w:val="20"/>
          <w:szCs w:val="20"/>
        </w:rPr>
        <w:t>………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…………</w:t>
      </w:r>
      <w:r w:rsidRPr="001D4946">
        <w:rPr>
          <w:rFonts w:ascii="Verdana" w:hAnsi="Verdana" w:cs="Verdana"/>
          <w:sz w:val="20"/>
          <w:szCs w:val="20"/>
        </w:rPr>
        <w:t>………………………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 xml:space="preserve"> złotych …………………………………groszy), w tym __ __ % VAT</w:t>
      </w:r>
      <w:r w:rsidRPr="001D4946">
        <w:rPr>
          <w:rStyle w:val="Odwoanieprzypisudolnego"/>
          <w:rFonts w:ascii="Verdana" w:hAnsi="Verdana" w:cs="Verdana"/>
          <w:b/>
          <w:bCs/>
          <w:sz w:val="20"/>
          <w:szCs w:val="20"/>
          <w:lang w:eastAsia="ar-SA"/>
        </w:rPr>
        <w:footnoteReference w:id="2"/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.</w:t>
      </w:r>
    </w:p>
    <w:p w14:paraId="31F925B3" w14:textId="77777777" w:rsidR="003D1869" w:rsidRPr="001D4946" w:rsidRDefault="003D1869" w:rsidP="003D1869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0"/>
        <w:ind w:left="246"/>
        <w:textAlignment w:val="baseline"/>
        <w:rPr>
          <w:rFonts w:ascii="Verdana" w:hAnsi="Verdana" w:cs="Verdana"/>
          <w:b/>
          <w:bCs/>
          <w:i/>
          <w:sz w:val="18"/>
          <w:szCs w:val="20"/>
          <w:lang w:eastAsia="ar-SA"/>
        </w:rPr>
      </w:pPr>
    </w:p>
    <w:p w14:paraId="3E281B78" w14:textId="77777777" w:rsidR="003A0653" w:rsidRPr="001D4946" w:rsidRDefault="003A0653" w:rsidP="003D1869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0"/>
        <w:ind w:left="246"/>
        <w:textAlignment w:val="baseline"/>
        <w:rPr>
          <w:rFonts w:ascii="Verdana" w:hAnsi="Verdana" w:cs="Verdana"/>
          <w:b/>
          <w:bCs/>
          <w:i/>
          <w:sz w:val="18"/>
          <w:szCs w:val="20"/>
          <w:lang w:eastAsia="ar-SA"/>
        </w:rPr>
      </w:pPr>
    </w:p>
    <w:p w14:paraId="23B2AEF6" w14:textId="77777777" w:rsidR="003D1869" w:rsidRPr="001D4946" w:rsidRDefault="003D1869" w:rsidP="003D1869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0"/>
        <w:ind w:left="246"/>
        <w:textAlignment w:val="baseline"/>
        <w:rPr>
          <w:rFonts w:ascii="Verdana" w:hAnsi="Verdana" w:cs="Verdana"/>
          <w:b/>
          <w:bCs/>
          <w:i/>
          <w:sz w:val="18"/>
          <w:szCs w:val="20"/>
          <w:lang w:eastAsia="ar-SA"/>
        </w:rPr>
      </w:pPr>
      <w:r w:rsidRPr="001D4946">
        <w:rPr>
          <w:rFonts w:ascii="Verdana" w:hAnsi="Verdana" w:cs="Verdana"/>
          <w:b/>
          <w:bCs/>
          <w:i/>
          <w:sz w:val="18"/>
          <w:szCs w:val="20"/>
          <w:lang w:eastAsia="ar-SA"/>
        </w:rPr>
        <w:t>przy czym:</w:t>
      </w:r>
    </w:p>
    <w:p w14:paraId="18EEE5CB" w14:textId="77777777" w:rsidR="003A0653" w:rsidRPr="001D4946" w:rsidRDefault="003A0653" w:rsidP="003D1869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0"/>
        <w:ind w:left="246"/>
        <w:textAlignment w:val="baseline"/>
        <w:rPr>
          <w:rFonts w:ascii="Verdana" w:hAnsi="Verdana" w:cs="Verdana"/>
          <w:b/>
          <w:bCs/>
          <w:i/>
          <w:sz w:val="18"/>
          <w:szCs w:val="20"/>
          <w:lang w:eastAsia="ar-SA"/>
        </w:rPr>
      </w:pPr>
    </w:p>
    <w:p w14:paraId="1FF248BB" w14:textId="77777777" w:rsidR="003A0653" w:rsidRPr="001D4946" w:rsidRDefault="003A0653" w:rsidP="003D1869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0"/>
        <w:ind w:left="246"/>
        <w:textAlignment w:val="baseline"/>
        <w:rPr>
          <w:rFonts w:ascii="Verdana" w:hAnsi="Verdana" w:cs="Verdana"/>
          <w:b/>
          <w:bCs/>
          <w:i/>
          <w:sz w:val="18"/>
          <w:szCs w:val="20"/>
          <w:lang w:eastAsia="ar-SA"/>
        </w:rPr>
      </w:pPr>
    </w:p>
    <w:p w14:paraId="2CDCF950" w14:textId="77777777" w:rsidR="003D1869" w:rsidRPr="0051293D" w:rsidRDefault="003D1869" w:rsidP="00D213DD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ind w:left="851"/>
        <w:jc w:val="both"/>
        <w:rPr>
          <w:rFonts w:ascii="Verdana" w:hAnsi="Verdana"/>
          <w:sz w:val="20"/>
          <w:szCs w:val="20"/>
          <w:lang w:eastAsia="ar-SA"/>
        </w:rPr>
      </w:pPr>
      <w:r w:rsidRPr="0051293D">
        <w:rPr>
          <w:rFonts w:ascii="Verdana" w:hAnsi="Verdana"/>
          <w:sz w:val="20"/>
          <w:szCs w:val="20"/>
          <w:lang w:eastAsia="ar-SA"/>
        </w:rPr>
        <w:lastRenderedPageBreak/>
        <w:t>Za opracowanie dokumentacji projektowej, zgodnie z SWZ, oraz uzyskanie na jej podstawie</w:t>
      </w:r>
      <w:r w:rsidR="003A0653" w:rsidRPr="0051293D">
        <w:rPr>
          <w:rFonts w:ascii="Verdana" w:hAnsi="Verdana"/>
          <w:sz w:val="20"/>
          <w:szCs w:val="20"/>
          <w:lang w:eastAsia="ar-SA"/>
        </w:rPr>
        <w:t xml:space="preserve"> prawomocnej decyzji o</w:t>
      </w:r>
      <w:r w:rsidRPr="0051293D">
        <w:rPr>
          <w:rFonts w:ascii="Verdana" w:hAnsi="Verdana"/>
          <w:sz w:val="20"/>
          <w:szCs w:val="20"/>
          <w:lang w:eastAsia="ar-SA"/>
        </w:rPr>
        <w:t xml:space="preserve"> pozwoleni</w:t>
      </w:r>
      <w:r w:rsidR="003A0653" w:rsidRPr="0051293D">
        <w:rPr>
          <w:rFonts w:ascii="Verdana" w:hAnsi="Verdana"/>
          <w:sz w:val="20"/>
          <w:szCs w:val="20"/>
          <w:lang w:eastAsia="ar-SA"/>
        </w:rPr>
        <w:t>u</w:t>
      </w:r>
      <w:r w:rsidRPr="0051293D">
        <w:rPr>
          <w:rFonts w:ascii="Verdana" w:hAnsi="Verdana"/>
          <w:sz w:val="20"/>
          <w:szCs w:val="20"/>
          <w:lang w:eastAsia="ar-SA"/>
        </w:rPr>
        <w:t xml:space="preserve"> na budowę, oczekuję wynagrodzenia w </w:t>
      </w:r>
      <w:r w:rsidR="00372682" w:rsidRPr="0051293D">
        <w:rPr>
          <w:rFonts w:ascii="Verdana" w:hAnsi="Verdana"/>
          <w:sz w:val="20"/>
          <w:szCs w:val="20"/>
          <w:lang w:eastAsia="ar-SA"/>
        </w:rPr>
        <w:t>wysokości</w:t>
      </w:r>
      <w:r w:rsidRPr="0051293D">
        <w:rPr>
          <w:rFonts w:ascii="Verdana" w:hAnsi="Verdana"/>
          <w:sz w:val="20"/>
          <w:szCs w:val="20"/>
          <w:lang w:eastAsia="ar-SA"/>
        </w:rPr>
        <w:t>:</w:t>
      </w:r>
    </w:p>
    <w:p w14:paraId="34554190" w14:textId="77777777" w:rsidR="003D1869" w:rsidRPr="001D4946" w:rsidRDefault="003D1869" w:rsidP="003D1869">
      <w:pPr>
        <w:spacing w:after="0" w:line="480" w:lineRule="auto"/>
        <w:ind w:left="246"/>
        <w:jc w:val="both"/>
      </w:pPr>
      <w:r w:rsidRPr="001D4946">
        <w:rPr>
          <w:rFonts w:ascii="Verdana" w:hAnsi="Verdana" w:cs="Verdana"/>
          <w:b/>
          <w:bCs/>
          <w:sz w:val="20"/>
          <w:szCs w:val="20"/>
          <w:lang w:eastAsia="ar-SA"/>
        </w:rPr>
        <w:t>__ __ __ __ __ __ __ __ __ , __ __ zł. brutto</w:t>
      </w:r>
      <w:r w:rsidRPr="001D4946">
        <w:rPr>
          <w:rStyle w:val="Odwoanieprzypisudolnego"/>
          <w:rFonts w:ascii="Verdana" w:hAnsi="Verdana" w:cs="Verdana"/>
          <w:b/>
          <w:bCs/>
          <w:sz w:val="20"/>
          <w:szCs w:val="20"/>
          <w:lang w:eastAsia="ar-SA"/>
        </w:rPr>
        <w:footnoteReference w:id="3"/>
      </w:r>
      <w:r w:rsidRPr="001D4946">
        <w:rPr>
          <w:rFonts w:ascii="Verdana" w:hAnsi="Verdana" w:cs="Verdana"/>
          <w:bCs/>
          <w:sz w:val="20"/>
          <w:szCs w:val="20"/>
          <w:vertAlign w:val="superscript"/>
          <w:lang w:eastAsia="ar-SA"/>
        </w:rPr>
        <w:t xml:space="preserve"> 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(słownie: ……………………………………</w:t>
      </w:r>
      <w:r w:rsidRPr="001D4946">
        <w:rPr>
          <w:rFonts w:ascii="Verdana" w:hAnsi="Verdana" w:cs="Verdana"/>
          <w:sz w:val="20"/>
          <w:szCs w:val="20"/>
        </w:rPr>
        <w:t>………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…………</w:t>
      </w:r>
      <w:r w:rsidRPr="001D4946">
        <w:rPr>
          <w:rFonts w:ascii="Verdana" w:hAnsi="Verdana" w:cs="Verdana"/>
          <w:sz w:val="20"/>
          <w:szCs w:val="20"/>
        </w:rPr>
        <w:t>………………………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 xml:space="preserve"> złotych …………………………………groszy), w tym __ __ % VAT</w:t>
      </w:r>
      <w:r w:rsidRPr="001D4946">
        <w:rPr>
          <w:rStyle w:val="Odwoanieprzypisudolnego"/>
          <w:rFonts w:ascii="Verdana" w:hAnsi="Verdana" w:cs="Verdana"/>
          <w:b/>
          <w:bCs/>
          <w:sz w:val="20"/>
          <w:szCs w:val="20"/>
          <w:lang w:eastAsia="ar-SA"/>
        </w:rPr>
        <w:footnoteReference w:id="4"/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.</w:t>
      </w:r>
    </w:p>
    <w:p w14:paraId="45C10070" w14:textId="2E52C1B5" w:rsidR="003D1869" w:rsidRPr="00E16E93" w:rsidRDefault="00372682" w:rsidP="00D213DD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ind w:left="851"/>
        <w:jc w:val="both"/>
        <w:rPr>
          <w:rFonts w:ascii="Verdana" w:hAnsi="Verdana"/>
          <w:sz w:val="20"/>
          <w:szCs w:val="20"/>
          <w:lang w:eastAsia="ar-SA"/>
        </w:rPr>
      </w:pPr>
      <w:r w:rsidRPr="00E16E93">
        <w:rPr>
          <w:rFonts w:ascii="Verdana" w:hAnsi="Verdana"/>
          <w:sz w:val="20"/>
          <w:szCs w:val="20"/>
          <w:lang w:eastAsia="ar-SA"/>
        </w:rPr>
        <w:t xml:space="preserve">Za </w:t>
      </w:r>
      <w:r w:rsidR="003D1869" w:rsidRPr="00E16E93">
        <w:rPr>
          <w:rFonts w:ascii="Verdana" w:hAnsi="Verdana"/>
          <w:sz w:val="20"/>
          <w:szCs w:val="20"/>
          <w:lang w:eastAsia="ar-SA"/>
        </w:rPr>
        <w:t>realizację robót budowlanych, na  podstawie opracowanej dokumentacji projektowej</w:t>
      </w:r>
      <w:r w:rsidR="007E4689">
        <w:rPr>
          <w:rFonts w:ascii="Verdana" w:hAnsi="Verdana"/>
          <w:sz w:val="20"/>
          <w:szCs w:val="20"/>
          <w:lang w:eastAsia="ar-SA"/>
        </w:rPr>
        <w:t xml:space="preserve"> i</w:t>
      </w:r>
      <w:r w:rsidR="003D1869" w:rsidRPr="00E16E93">
        <w:rPr>
          <w:rFonts w:ascii="Verdana" w:hAnsi="Verdana"/>
          <w:sz w:val="20"/>
          <w:szCs w:val="20"/>
          <w:lang w:eastAsia="ar-SA"/>
        </w:rPr>
        <w:t xml:space="preserve"> </w:t>
      </w:r>
      <w:r w:rsidR="003A0653" w:rsidRPr="00E16E93">
        <w:rPr>
          <w:rFonts w:ascii="Verdana" w:hAnsi="Verdana" w:cs="Verdana"/>
          <w:bCs/>
          <w:sz w:val="20"/>
          <w:szCs w:val="20"/>
          <w:lang w:eastAsia="ar-SA"/>
        </w:rPr>
        <w:t>uzyskan</w:t>
      </w:r>
      <w:r w:rsidR="0009059D">
        <w:rPr>
          <w:rFonts w:ascii="Verdana" w:hAnsi="Verdana" w:cs="Verdana"/>
          <w:bCs/>
          <w:sz w:val="20"/>
          <w:szCs w:val="20"/>
          <w:lang w:eastAsia="ar-SA"/>
        </w:rPr>
        <w:t>ie w imieniu Zamawiającego</w:t>
      </w:r>
      <w:r w:rsidR="003A0653" w:rsidRPr="00E16E93">
        <w:rPr>
          <w:rFonts w:ascii="Verdana" w:hAnsi="Verdana" w:cs="Verdana"/>
          <w:bCs/>
          <w:sz w:val="20"/>
          <w:szCs w:val="20"/>
          <w:lang w:eastAsia="ar-SA"/>
        </w:rPr>
        <w:t xml:space="preserve"> decyzji o pozwoleniu na </w:t>
      </w:r>
      <w:r w:rsidR="0009059D">
        <w:rPr>
          <w:rFonts w:ascii="Verdana" w:hAnsi="Verdana" w:cs="Verdana"/>
          <w:bCs/>
          <w:sz w:val="20"/>
          <w:szCs w:val="20"/>
          <w:lang w:eastAsia="ar-SA"/>
        </w:rPr>
        <w:t>użytkowanie budyn</w:t>
      </w:r>
      <w:r w:rsidR="00D8636B">
        <w:rPr>
          <w:rFonts w:ascii="Verdana" w:hAnsi="Verdana" w:cs="Verdana"/>
          <w:bCs/>
          <w:sz w:val="20"/>
          <w:szCs w:val="20"/>
          <w:lang w:eastAsia="ar-SA"/>
        </w:rPr>
        <w:t>k</w:t>
      </w:r>
      <w:r w:rsidR="0009059D">
        <w:rPr>
          <w:rFonts w:ascii="Verdana" w:hAnsi="Verdana" w:cs="Verdana"/>
          <w:bCs/>
          <w:sz w:val="20"/>
          <w:szCs w:val="20"/>
          <w:lang w:eastAsia="ar-SA"/>
        </w:rPr>
        <w:t xml:space="preserve">u </w:t>
      </w:r>
      <w:r w:rsidR="00CE6F72">
        <w:rPr>
          <w:rFonts w:ascii="Verdana" w:hAnsi="Verdana" w:cs="Verdana"/>
          <w:bCs/>
          <w:sz w:val="20"/>
          <w:szCs w:val="20"/>
          <w:lang w:eastAsia="ar-SA"/>
        </w:rPr>
        <w:t>przedszkola z oddziałem żłobkowym przy ul. Młodzieżowej</w:t>
      </w:r>
      <w:r w:rsidR="003A0653" w:rsidRPr="00E16E93">
        <w:rPr>
          <w:rFonts w:ascii="Verdana" w:hAnsi="Verdana" w:cs="Verdana"/>
          <w:bCs/>
          <w:sz w:val="20"/>
          <w:szCs w:val="20"/>
          <w:lang w:eastAsia="ar-SA"/>
        </w:rPr>
        <w:t>,</w:t>
      </w:r>
      <w:r w:rsidR="003A0653" w:rsidRPr="00E16E93">
        <w:rPr>
          <w:rFonts w:ascii="Verdana" w:hAnsi="Verdana"/>
          <w:sz w:val="20"/>
          <w:szCs w:val="20"/>
          <w:lang w:eastAsia="ar-SA"/>
        </w:rPr>
        <w:t xml:space="preserve"> </w:t>
      </w:r>
      <w:r w:rsidR="003D1869" w:rsidRPr="00E16E93">
        <w:rPr>
          <w:rFonts w:ascii="Verdana" w:hAnsi="Verdana"/>
          <w:sz w:val="20"/>
          <w:szCs w:val="20"/>
          <w:lang w:eastAsia="ar-SA"/>
        </w:rPr>
        <w:t xml:space="preserve">oczekuję wynagrodzenia </w:t>
      </w:r>
      <w:r w:rsidRPr="00E16E93">
        <w:rPr>
          <w:rFonts w:ascii="Verdana" w:hAnsi="Verdana"/>
          <w:sz w:val="20"/>
          <w:szCs w:val="20"/>
          <w:lang w:eastAsia="ar-SA"/>
        </w:rPr>
        <w:t>w wysokości</w:t>
      </w:r>
      <w:r w:rsidR="003D1869" w:rsidRPr="00E16E93">
        <w:rPr>
          <w:rFonts w:ascii="Verdana" w:hAnsi="Verdana"/>
          <w:sz w:val="20"/>
          <w:szCs w:val="20"/>
          <w:lang w:eastAsia="ar-SA"/>
        </w:rPr>
        <w:t>:</w:t>
      </w:r>
    </w:p>
    <w:p w14:paraId="183A9B56" w14:textId="77777777" w:rsidR="003D1869" w:rsidRPr="001D4946" w:rsidRDefault="003D1869" w:rsidP="003D1869">
      <w:pPr>
        <w:spacing w:after="0" w:line="480" w:lineRule="auto"/>
        <w:ind w:left="246"/>
        <w:jc w:val="both"/>
        <w:rPr>
          <w:rFonts w:ascii="Verdana" w:hAnsi="Verdana" w:cs="Verdana"/>
          <w:bCs/>
          <w:sz w:val="20"/>
          <w:szCs w:val="20"/>
          <w:lang w:eastAsia="ar-SA"/>
        </w:rPr>
      </w:pPr>
      <w:r w:rsidRPr="001D4946">
        <w:rPr>
          <w:rFonts w:ascii="Verdana" w:hAnsi="Verdana" w:cs="Verdana"/>
          <w:b/>
          <w:bCs/>
          <w:sz w:val="20"/>
          <w:szCs w:val="20"/>
          <w:lang w:eastAsia="ar-SA"/>
        </w:rPr>
        <w:t>__ __ __ __ __ __ __ __ __ , __ __ zł. brutto</w:t>
      </w:r>
      <w:r w:rsidRPr="001D4946">
        <w:rPr>
          <w:rFonts w:ascii="Verdana" w:hAnsi="Verdana" w:cs="Verdana"/>
          <w:b/>
          <w:bCs/>
          <w:sz w:val="20"/>
          <w:szCs w:val="20"/>
          <w:vertAlign w:val="superscript"/>
          <w:lang w:eastAsia="ar-SA"/>
        </w:rPr>
        <w:t>3</w:t>
      </w:r>
      <w:r w:rsidRPr="001D4946">
        <w:rPr>
          <w:rFonts w:ascii="Verdana" w:hAnsi="Verdana" w:cs="Verdana"/>
          <w:bCs/>
          <w:sz w:val="20"/>
          <w:szCs w:val="20"/>
          <w:vertAlign w:val="superscript"/>
          <w:lang w:eastAsia="ar-SA"/>
        </w:rPr>
        <w:t xml:space="preserve"> 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(słownie: ……………………………………</w:t>
      </w:r>
      <w:r w:rsidRPr="001D4946">
        <w:rPr>
          <w:rFonts w:ascii="Verdana" w:hAnsi="Verdana" w:cs="Verdana"/>
          <w:sz w:val="20"/>
          <w:szCs w:val="20"/>
        </w:rPr>
        <w:t>………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…………</w:t>
      </w:r>
      <w:r w:rsidRPr="001D4946">
        <w:rPr>
          <w:rFonts w:ascii="Verdana" w:hAnsi="Verdana" w:cs="Verdana"/>
          <w:sz w:val="20"/>
          <w:szCs w:val="20"/>
        </w:rPr>
        <w:t>………………………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 xml:space="preserve"> złotych …………………………………groszy), w tym __ __ % VAT</w:t>
      </w:r>
      <w:r w:rsidRPr="001D4946">
        <w:rPr>
          <w:rFonts w:ascii="Verdana" w:hAnsi="Verdana" w:cs="Verdana"/>
          <w:b/>
          <w:bCs/>
          <w:sz w:val="20"/>
          <w:szCs w:val="20"/>
          <w:vertAlign w:val="superscript"/>
          <w:lang w:eastAsia="ar-SA"/>
        </w:rPr>
        <w:t>4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.</w:t>
      </w:r>
    </w:p>
    <w:p w14:paraId="1B65F322" w14:textId="77777777" w:rsidR="003D1869" w:rsidRPr="001D4946" w:rsidRDefault="003D1869" w:rsidP="003D1869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0"/>
        <w:ind w:left="246"/>
        <w:textAlignment w:val="baseline"/>
        <w:rPr>
          <w:rFonts w:ascii="Verdana" w:hAnsi="Verdana" w:cs="Verdana"/>
          <w:b/>
          <w:bCs/>
          <w:i/>
          <w:sz w:val="18"/>
          <w:szCs w:val="20"/>
          <w:lang w:eastAsia="ar-SA"/>
        </w:rPr>
      </w:pPr>
    </w:p>
    <w:p w14:paraId="312D1E5E" w14:textId="77777777" w:rsidR="003D1869" w:rsidRPr="001D4946" w:rsidRDefault="003D1869" w:rsidP="003D1869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240"/>
        <w:ind w:left="244"/>
        <w:textAlignment w:val="baseline"/>
      </w:pPr>
      <w:r w:rsidRPr="001D4946">
        <w:rPr>
          <w:rFonts w:ascii="Verdana" w:hAnsi="Verdana" w:cs="Verdana"/>
          <w:b/>
          <w:bCs/>
          <w:i/>
          <w:sz w:val="18"/>
          <w:szCs w:val="20"/>
          <w:lang w:eastAsia="ar-SA"/>
        </w:rPr>
        <w:t>UWAGA!</w:t>
      </w:r>
    </w:p>
    <w:p w14:paraId="2AF2CCC6" w14:textId="77777777" w:rsidR="003D1869" w:rsidRPr="001D4946" w:rsidRDefault="003D1869" w:rsidP="003D1869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120"/>
        <w:ind w:left="244"/>
        <w:textAlignment w:val="baseline"/>
      </w:pPr>
      <w:r w:rsidRPr="001D4946">
        <w:rPr>
          <w:rFonts w:ascii="Verdana" w:hAnsi="Verdana" w:cs="Verdana"/>
          <w:b/>
          <w:i/>
          <w:sz w:val="18"/>
          <w:szCs w:val="20"/>
        </w:rPr>
        <w:t>Wykonawca jest zobowiązany podać informację w poniżej wskazanym zakresie.</w:t>
      </w:r>
    </w:p>
    <w:p w14:paraId="3FA68C7D" w14:textId="77777777" w:rsidR="003D1869" w:rsidRPr="001D4946" w:rsidRDefault="003D1869" w:rsidP="00D55A74">
      <w:pPr>
        <w:numPr>
          <w:ilvl w:val="0"/>
          <w:numId w:val="81"/>
        </w:numPr>
        <w:tabs>
          <w:tab w:val="left" w:pos="426"/>
        </w:tabs>
        <w:suppressAutoHyphens/>
        <w:spacing w:after="0" w:line="240" w:lineRule="auto"/>
        <w:ind w:left="567" w:hanging="425"/>
        <w:jc w:val="both"/>
      </w:pPr>
      <w:r w:rsidRPr="001D4946">
        <w:rPr>
          <w:rFonts w:ascii="Verdana" w:hAnsi="Verdana" w:cs="Verdana"/>
          <w:sz w:val="20"/>
          <w:szCs w:val="20"/>
        </w:rPr>
        <w:t xml:space="preserve">Wybór niniejszej oferty </w:t>
      </w:r>
      <w:r w:rsidRPr="001D4946">
        <w:rPr>
          <w:rFonts w:ascii="Verdana" w:hAnsi="Verdana" w:cs="Verdana"/>
          <w:b/>
          <w:i/>
          <w:sz w:val="20"/>
          <w:szCs w:val="20"/>
          <w:u w:val="single"/>
        </w:rPr>
        <w:t>(należy wykreślić punkt 1) lub 2) oświadczenia):</w:t>
      </w:r>
    </w:p>
    <w:p w14:paraId="736878F7" w14:textId="77777777" w:rsidR="003D1869" w:rsidRPr="001D4946" w:rsidRDefault="003D1869" w:rsidP="00D55A74">
      <w:pPr>
        <w:numPr>
          <w:ilvl w:val="0"/>
          <w:numId w:val="78"/>
        </w:numPr>
        <w:tabs>
          <w:tab w:val="left" w:pos="426"/>
        </w:tabs>
        <w:suppressAutoHyphens/>
        <w:spacing w:after="0" w:line="240" w:lineRule="auto"/>
        <w:ind w:left="1134"/>
        <w:jc w:val="both"/>
      </w:pPr>
      <w:r w:rsidRPr="001D4946">
        <w:rPr>
          <w:rFonts w:ascii="Verdana" w:hAnsi="Verdana" w:cs="Verdana"/>
          <w:sz w:val="20"/>
          <w:szCs w:val="20"/>
        </w:rPr>
        <w:t>nie będzie prowadzić do powstania u Zamawiającego obowiązku podatkowego;</w:t>
      </w:r>
    </w:p>
    <w:p w14:paraId="09F5889B" w14:textId="77777777" w:rsidR="003D1869" w:rsidRPr="001D4946" w:rsidRDefault="003D1869" w:rsidP="00D55A74">
      <w:pPr>
        <w:numPr>
          <w:ilvl w:val="0"/>
          <w:numId w:val="78"/>
        </w:numPr>
        <w:tabs>
          <w:tab w:val="left" w:pos="426"/>
        </w:tabs>
        <w:suppressAutoHyphens/>
        <w:spacing w:after="0"/>
        <w:ind w:left="1134"/>
        <w:jc w:val="both"/>
      </w:pPr>
      <w:r w:rsidRPr="001D4946">
        <w:rPr>
          <w:rFonts w:ascii="Verdana" w:hAnsi="Verdana" w:cs="Verdana"/>
          <w:sz w:val="20"/>
          <w:szCs w:val="20"/>
        </w:rPr>
        <w:t xml:space="preserve">będzie prowadzić do powstania u Zamawiającego obowiązku podatkowego, przy czym do jego powstania prowadzi dostawa lub świadczenie następującego towaru lub usługi – nazwa (rodzaj): ……………………………………………………………………………………………………………………………………………………………………………………………………………… o wartości </w:t>
      </w:r>
      <w:r w:rsidRPr="001D4946">
        <w:rPr>
          <w:rFonts w:ascii="Verdana" w:hAnsi="Verdana" w:cs="Verdana"/>
          <w:b/>
          <w:bCs/>
          <w:sz w:val="20"/>
          <w:szCs w:val="20"/>
          <w:lang w:eastAsia="ar-SA"/>
        </w:rPr>
        <w:t xml:space="preserve">__ __ __ __ __ __ __ __ __, __ __ </w:t>
      </w:r>
      <w:r w:rsidRPr="001D4946">
        <w:rPr>
          <w:rFonts w:ascii="Verdana" w:hAnsi="Verdana" w:cs="Verdana"/>
          <w:bCs/>
          <w:sz w:val="20"/>
          <w:szCs w:val="20"/>
          <w:lang w:eastAsia="ar-SA"/>
        </w:rPr>
        <w:t>złotych (bez kwoty podatku).</w:t>
      </w:r>
    </w:p>
    <w:p w14:paraId="2B8652F0" w14:textId="77777777" w:rsidR="003D1869" w:rsidRPr="001D4946" w:rsidRDefault="003D1869" w:rsidP="003D1869">
      <w:pPr>
        <w:tabs>
          <w:tab w:val="left" w:pos="426"/>
        </w:tabs>
        <w:spacing w:after="0"/>
        <w:ind w:left="1134"/>
        <w:jc w:val="both"/>
      </w:pPr>
    </w:p>
    <w:p w14:paraId="5B28969B" w14:textId="77777777" w:rsidR="003D1869" w:rsidRPr="001D4946" w:rsidRDefault="003D1869" w:rsidP="00D55A74">
      <w:pPr>
        <w:numPr>
          <w:ilvl w:val="0"/>
          <w:numId w:val="81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</w:pPr>
      <w:r w:rsidRPr="001D4946">
        <w:rPr>
          <w:rFonts w:ascii="Verdana" w:hAnsi="Verdana" w:cs="Verdana"/>
          <w:sz w:val="20"/>
          <w:szCs w:val="20"/>
        </w:rPr>
        <w:t>Informuję, że</w:t>
      </w:r>
    </w:p>
    <w:p w14:paraId="3F2694D8" w14:textId="77777777" w:rsidR="003D1869" w:rsidRPr="001D4946" w:rsidRDefault="003D1869" w:rsidP="00D55A74">
      <w:pPr>
        <w:numPr>
          <w:ilvl w:val="0"/>
          <w:numId w:val="80"/>
        </w:numPr>
        <w:tabs>
          <w:tab w:val="left" w:pos="426"/>
        </w:tabs>
        <w:suppressAutoHyphens/>
        <w:spacing w:after="0" w:line="240" w:lineRule="auto"/>
        <w:ind w:hanging="357"/>
        <w:jc w:val="both"/>
      </w:pPr>
      <w:r w:rsidRPr="001D4946">
        <w:rPr>
          <w:rFonts w:ascii="Verdana" w:eastAsia="SimSun" w:hAnsi="Verdana" w:cs="Calibri"/>
          <w:kern w:val="1"/>
          <w:sz w:val="20"/>
          <w:szCs w:val="20"/>
          <w:lang w:bidi="hi-IN"/>
        </w:rPr>
        <w:t>jestem/jesteśmy mikroprzedsiębiorstwem,</w:t>
      </w:r>
    </w:p>
    <w:p w14:paraId="462908D2" w14:textId="77777777" w:rsidR="003D1869" w:rsidRPr="001D4946" w:rsidRDefault="003D1869" w:rsidP="00D55A74">
      <w:pPr>
        <w:numPr>
          <w:ilvl w:val="0"/>
          <w:numId w:val="80"/>
        </w:numPr>
        <w:tabs>
          <w:tab w:val="left" w:pos="426"/>
        </w:tabs>
        <w:suppressAutoHyphens/>
        <w:spacing w:after="0" w:line="240" w:lineRule="auto"/>
        <w:ind w:hanging="357"/>
        <w:jc w:val="both"/>
      </w:pPr>
      <w:r w:rsidRPr="001D4946">
        <w:rPr>
          <w:rFonts w:ascii="Verdana" w:eastAsia="SimSun" w:hAnsi="Verdana" w:cs="Calibri"/>
          <w:kern w:val="1"/>
          <w:sz w:val="20"/>
          <w:szCs w:val="20"/>
          <w:lang w:bidi="hi-IN"/>
        </w:rPr>
        <w:t>jestem/jesteśmy małym przedsiębiorstwem,</w:t>
      </w:r>
    </w:p>
    <w:p w14:paraId="2F443EC6" w14:textId="77777777" w:rsidR="003D1869" w:rsidRPr="001D4946" w:rsidRDefault="003D1869" w:rsidP="00D55A74">
      <w:pPr>
        <w:numPr>
          <w:ilvl w:val="0"/>
          <w:numId w:val="80"/>
        </w:numPr>
        <w:tabs>
          <w:tab w:val="left" w:pos="426"/>
        </w:tabs>
        <w:suppressAutoHyphens/>
        <w:spacing w:after="0" w:line="240" w:lineRule="auto"/>
        <w:ind w:hanging="357"/>
        <w:jc w:val="both"/>
      </w:pPr>
      <w:r w:rsidRPr="001D4946">
        <w:rPr>
          <w:rFonts w:ascii="Verdana" w:eastAsia="SimSun" w:hAnsi="Verdana" w:cs="Calibri"/>
          <w:kern w:val="1"/>
          <w:sz w:val="20"/>
          <w:szCs w:val="20"/>
          <w:lang w:bidi="hi-IN"/>
        </w:rPr>
        <w:t>jestem/jesteśmy średnim przedsiębiorstwem,</w:t>
      </w:r>
    </w:p>
    <w:p w14:paraId="68290DA4" w14:textId="77777777" w:rsidR="003D1869" w:rsidRPr="001D4946" w:rsidRDefault="003D1869" w:rsidP="00D55A74">
      <w:pPr>
        <w:numPr>
          <w:ilvl w:val="0"/>
          <w:numId w:val="80"/>
        </w:numPr>
        <w:tabs>
          <w:tab w:val="left" w:pos="426"/>
        </w:tabs>
        <w:suppressAutoHyphens/>
        <w:spacing w:after="0" w:line="240" w:lineRule="auto"/>
        <w:ind w:hanging="357"/>
        <w:jc w:val="both"/>
      </w:pPr>
      <w:r w:rsidRPr="001D4946">
        <w:rPr>
          <w:rFonts w:ascii="Verdana" w:eastAsia="SimSun" w:hAnsi="Verdana" w:cs="Calibri"/>
          <w:kern w:val="1"/>
          <w:sz w:val="20"/>
          <w:szCs w:val="20"/>
          <w:lang w:bidi="hi-IN"/>
        </w:rPr>
        <w:t>prowadzę jednoosobową działalność gospodarczą,</w:t>
      </w:r>
    </w:p>
    <w:p w14:paraId="09FD3302" w14:textId="77777777" w:rsidR="003D1869" w:rsidRPr="001D4946" w:rsidRDefault="003D1869" w:rsidP="00D55A74">
      <w:pPr>
        <w:numPr>
          <w:ilvl w:val="0"/>
          <w:numId w:val="80"/>
        </w:numPr>
        <w:tabs>
          <w:tab w:val="left" w:pos="426"/>
        </w:tabs>
        <w:suppressAutoHyphens/>
        <w:spacing w:after="0" w:line="240" w:lineRule="auto"/>
        <w:ind w:hanging="357"/>
        <w:jc w:val="both"/>
      </w:pPr>
      <w:r w:rsidRPr="001D4946">
        <w:rPr>
          <w:rFonts w:ascii="Verdana" w:eastAsia="SimSun" w:hAnsi="Verdana" w:cs="Calibri"/>
          <w:kern w:val="1"/>
          <w:sz w:val="20"/>
          <w:szCs w:val="20"/>
          <w:lang w:bidi="hi-IN"/>
        </w:rPr>
        <w:t>jestem osobą fizyczną nieprowadzącą działalności gospodarczej,</w:t>
      </w:r>
    </w:p>
    <w:p w14:paraId="519A92D1" w14:textId="77777777" w:rsidR="003D1869" w:rsidRPr="001D4946" w:rsidRDefault="003D1869" w:rsidP="00D55A74">
      <w:pPr>
        <w:widowControl w:val="0"/>
        <w:numPr>
          <w:ilvl w:val="0"/>
          <w:numId w:val="80"/>
        </w:numPr>
        <w:tabs>
          <w:tab w:val="left" w:pos="426"/>
          <w:tab w:val="left" w:pos="1701"/>
        </w:tabs>
        <w:suppressAutoHyphens/>
        <w:spacing w:after="120" w:line="240" w:lineRule="auto"/>
        <w:ind w:hanging="357"/>
        <w:jc w:val="both"/>
        <w:textAlignment w:val="baseline"/>
      </w:pPr>
      <w:r w:rsidRPr="001D4946">
        <w:rPr>
          <w:rFonts w:ascii="Verdana" w:hAnsi="Verdana"/>
          <w:sz w:val="20"/>
          <w:szCs w:val="20"/>
        </w:rPr>
        <w:t>inny rodzaj.</w:t>
      </w:r>
    </w:p>
    <w:p w14:paraId="31FF3385" w14:textId="77777777" w:rsidR="003D1869" w:rsidRPr="001D4946" w:rsidRDefault="003D1869" w:rsidP="003D1869">
      <w:pPr>
        <w:widowControl w:val="0"/>
        <w:spacing w:after="0" w:line="240" w:lineRule="auto"/>
        <w:ind w:left="388"/>
        <w:jc w:val="both"/>
        <w:rPr>
          <w:rFonts w:ascii="Verdana" w:hAnsi="Verdana" w:cs="Verdana"/>
          <w:i/>
          <w:sz w:val="14"/>
          <w:szCs w:val="14"/>
        </w:rPr>
      </w:pPr>
      <w:r w:rsidRPr="001D4946">
        <w:rPr>
          <w:rFonts w:ascii="Verdana" w:hAnsi="Verdana" w:cs="Verdana"/>
          <w:i/>
          <w:sz w:val="14"/>
          <w:szCs w:val="14"/>
        </w:rPr>
        <w:t>* Zgodnie z zaleceniem Komisji Wspólnot Europejskich z dnia 6 maja 2003 r. dotyczącym definicji mikroprzedsiębiorstw oraz małych i średnich przedsiębiorstw (</w:t>
      </w:r>
      <w:proofErr w:type="spellStart"/>
      <w:r w:rsidRPr="001D4946">
        <w:rPr>
          <w:rFonts w:ascii="Verdana" w:hAnsi="Verdana" w:cs="Verdana"/>
          <w:i/>
          <w:sz w:val="14"/>
          <w:szCs w:val="14"/>
        </w:rPr>
        <w:t>DzUUE</w:t>
      </w:r>
      <w:proofErr w:type="spellEnd"/>
      <w:r w:rsidRPr="001D4946">
        <w:rPr>
          <w:rFonts w:ascii="Verdana" w:hAnsi="Verdana" w:cs="Verdana"/>
          <w:i/>
          <w:sz w:val="14"/>
          <w:szCs w:val="14"/>
        </w:rPr>
        <w:t xml:space="preserve"> L 124 z 20.05.2003r.):</w:t>
      </w:r>
    </w:p>
    <w:p w14:paraId="266835C2" w14:textId="77777777" w:rsidR="003D1869" w:rsidRPr="001D4946" w:rsidRDefault="003D1869" w:rsidP="003D1869">
      <w:pPr>
        <w:widowControl w:val="0"/>
        <w:spacing w:after="0" w:line="240" w:lineRule="auto"/>
        <w:ind w:left="388"/>
        <w:jc w:val="both"/>
      </w:pPr>
      <w:r w:rsidRPr="001D4946">
        <w:rPr>
          <w:rFonts w:ascii="Verdana" w:hAnsi="Verdana" w:cs="Verdana"/>
          <w:i/>
          <w:sz w:val="14"/>
          <w:szCs w:val="14"/>
        </w:rPr>
        <w:t xml:space="preserve">- </w:t>
      </w:r>
      <w:r w:rsidRPr="001D4946">
        <w:rPr>
          <w:rFonts w:ascii="Verdana" w:hAnsi="Verdana" w:cs="Verdana"/>
          <w:b/>
          <w:i/>
          <w:sz w:val="14"/>
          <w:szCs w:val="14"/>
        </w:rPr>
        <w:t>mikroprzedsiębiorstwo</w:t>
      </w:r>
      <w:r w:rsidRPr="001D4946">
        <w:rPr>
          <w:rFonts w:ascii="Verdana" w:hAnsi="Verdana" w:cs="Verdana"/>
          <w:i/>
          <w:sz w:val="14"/>
          <w:szCs w:val="14"/>
        </w:rPr>
        <w:t xml:space="preserve"> to przedsiębiorstwo, które zatrudnia mniej niż 10 pracowników oraz  jego roczny obrót nie przekracza 2 milionów euro lub całkowity bilans roczny nie przekracza 2 milionów euro.</w:t>
      </w:r>
    </w:p>
    <w:p w14:paraId="06E30F0C" w14:textId="77777777" w:rsidR="003D1869" w:rsidRPr="001D4946" w:rsidRDefault="003D1869" w:rsidP="003D1869">
      <w:pPr>
        <w:autoSpaceDE w:val="0"/>
        <w:spacing w:after="0" w:line="240" w:lineRule="auto"/>
        <w:ind w:left="530" w:hanging="142"/>
        <w:jc w:val="both"/>
      </w:pPr>
      <w:r w:rsidRPr="001D4946">
        <w:rPr>
          <w:rFonts w:ascii="Verdana" w:hAnsi="Verdana" w:cs="Verdana"/>
          <w:i/>
          <w:sz w:val="14"/>
          <w:szCs w:val="14"/>
        </w:rPr>
        <w:t xml:space="preserve">- </w:t>
      </w:r>
      <w:r w:rsidRPr="001D4946">
        <w:rPr>
          <w:rFonts w:ascii="Verdana" w:hAnsi="Verdana" w:cs="Verdana"/>
          <w:b/>
          <w:i/>
          <w:sz w:val="14"/>
          <w:szCs w:val="14"/>
        </w:rPr>
        <w:t>małe przedsiębiorstwa</w:t>
      </w:r>
      <w:r w:rsidRPr="001D4946">
        <w:rPr>
          <w:rFonts w:ascii="Verdana" w:hAnsi="Verdana" w:cs="Verdana"/>
          <w:i/>
          <w:sz w:val="14"/>
          <w:szCs w:val="14"/>
        </w:rPr>
        <w:t xml:space="preserve"> to przedsiębiorstwa, które zatrudniają mniej niż 50 osób i których roczny obrót lub roczna suma bilansowa nie przekracza 10 milionów EUR;</w:t>
      </w:r>
    </w:p>
    <w:p w14:paraId="4FC50258" w14:textId="77777777" w:rsidR="003D1869" w:rsidRPr="001D4946" w:rsidRDefault="003D1869" w:rsidP="003D1869">
      <w:pPr>
        <w:autoSpaceDE w:val="0"/>
        <w:spacing w:line="240" w:lineRule="auto"/>
        <w:ind w:left="530" w:hanging="142"/>
        <w:jc w:val="both"/>
      </w:pPr>
      <w:r w:rsidRPr="001D4946">
        <w:rPr>
          <w:rFonts w:ascii="Verdana" w:hAnsi="Verdana" w:cs="Verdana"/>
          <w:i/>
          <w:sz w:val="14"/>
          <w:szCs w:val="14"/>
        </w:rPr>
        <w:t xml:space="preserve">- </w:t>
      </w:r>
      <w:r w:rsidRPr="001D4946">
        <w:rPr>
          <w:rFonts w:ascii="Verdana" w:hAnsi="Verdana" w:cs="Verdana"/>
          <w:b/>
          <w:i/>
          <w:sz w:val="14"/>
          <w:szCs w:val="14"/>
        </w:rPr>
        <w:t>średnie przedsiębiorstwa</w:t>
      </w:r>
      <w:r w:rsidRPr="001D4946">
        <w:rPr>
          <w:rFonts w:ascii="Verdana" w:hAnsi="Verdana" w:cs="Verdana"/>
          <w:i/>
          <w:sz w:val="14"/>
          <w:szCs w:val="14"/>
        </w:rPr>
        <w:t xml:space="preserve"> to przedsiębiorstwa, które nie są mikroprzedsiębiorstwami ani małymi przedsiębiorstwami i które zatrudniają mniej niż 250 osób i których roczny obrót nie przekracza 50 milionów EUR </w:t>
      </w:r>
      <w:r w:rsidRPr="001D4946">
        <w:rPr>
          <w:rFonts w:ascii="Verdana" w:hAnsi="Verdana" w:cs="Verdana"/>
          <w:i/>
          <w:iCs/>
          <w:sz w:val="14"/>
          <w:szCs w:val="14"/>
        </w:rPr>
        <w:t xml:space="preserve">lub </w:t>
      </w:r>
      <w:r w:rsidRPr="001D4946">
        <w:rPr>
          <w:rFonts w:ascii="Verdana" w:hAnsi="Verdana" w:cs="Verdana"/>
          <w:i/>
          <w:sz w:val="14"/>
          <w:szCs w:val="14"/>
        </w:rPr>
        <w:t>roczna suma bilansowa nie przekracza 43 milionów EUR.</w:t>
      </w:r>
    </w:p>
    <w:p w14:paraId="53F7D2A5" w14:textId="77777777" w:rsidR="003D1869" w:rsidRPr="001D4946" w:rsidRDefault="003D1869" w:rsidP="00D55A74">
      <w:pPr>
        <w:numPr>
          <w:ilvl w:val="0"/>
          <w:numId w:val="81"/>
        </w:numPr>
        <w:tabs>
          <w:tab w:val="left" w:pos="426"/>
          <w:tab w:val="left" w:pos="709"/>
        </w:tabs>
        <w:suppressAutoHyphens/>
        <w:spacing w:after="0" w:line="240" w:lineRule="auto"/>
        <w:ind w:left="426" w:hanging="284"/>
        <w:jc w:val="both"/>
      </w:pPr>
      <w:r w:rsidRPr="001D4946">
        <w:rPr>
          <w:rFonts w:ascii="Verdana" w:hAnsi="Verdana" w:cs="Verdana"/>
          <w:sz w:val="20"/>
          <w:szCs w:val="20"/>
        </w:rPr>
        <w:lastRenderedPageBreak/>
        <w:t xml:space="preserve">Oświadczam, że </w:t>
      </w:r>
      <w:r w:rsidRPr="001D4946">
        <w:rPr>
          <w:rFonts w:ascii="Verdana" w:hAnsi="Verdana" w:cs="Verdana"/>
          <w:b/>
          <w:i/>
          <w:sz w:val="20"/>
          <w:szCs w:val="20"/>
          <w:u w:val="single"/>
        </w:rPr>
        <w:t>(należy wykreślić punkt 1) lub 2) oświadczenia):</w:t>
      </w:r>
    </w:p>
    <w:p w14:paraId="6558D443" w14:textId="77777777" w:rsidR="003D1869" w:rsidRPr="001D4946" w:rsidRDefault="003D1869" w:rsidP="00D55A74">
      <w:pPr>
        <w:numPr>
          <w:ilvl w:val="0"/>
          <w:numId w:val="79"/>
        </w:numPr>
        <w:tabs>
          <w:tab w:val="left" w:pos="426"/>
        </w:tabs>
        <w:suppressAutoHyphens/>
        <w:spacing w:after="0" w:line="240" w:lineRule="auto"/>
        <w:ind w:left="1097"/>
        <w:contextualSpacing/>
        <w:jc w:val="both"/>
      </w:pPr>
      <w:r w:rsidRPr="001D4946">
        <w:rPr>
          <w:rFonts w:ascii="Verdana" w:hAnsi="Verdana" w:cs="Verdana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1BD403C1" w14:textId="77777777" w:rsidR="003D1869" w:rsidRPr="001D4946" w:rsidRDefault="003D1869" w:rsidP="00D55A74">
      <w:pPr>
        <w:numPr>
          <w:ilvl w:val="0"/>
          <w:numId w:val="79"/>
        </w:numPr>
        <w:tabs>
          <w:tab w:val="left" w:pos="426"/>
        </w:tabs>
        <w:suppressAutoHyphens/>
        <w:spacing w:line="240" w:lineRule="auto"/>
        <w:ind w:left="1097"/>
        <w:contextualSpacing/>
        <w:jc w:val="both"/>
      </w:pPr>
      <w:r w:rsidRPr="001D4946">
        <w:rPr>
          <w:rFonts w:ascii="Verdana" w:hAnsi="Verdana" w:cs="Verdana"/>
          <w:sz w:val="20"/>
          <w:szCs w:val="20"/>
        </w:rPr>
        <w:t xml:space="preserve">nie przekazuję danych osobowych innych niż bezpośrednio mnie dotyczących lub zachodzi wyłączenie stosowania obowiązku informacyjnego, stosownie do art. 13 ust. 4 lub art. 14 ust. 5 RODO. </w:t>
      </w:r>
    </w:p>
    <w:p w14:paraId="2FA0CECB" w14:textId="77777777" w:rsidR="003D1869" w:rsidRPr="001D4946" w:rsidRDefault="003D1869" w:rsidP="003D1869">
      <w:pPr>
        <w:tabs>
          <w:tab w:val="left" w:pos="426"/>
        </w:tabs>
        <w:spacing w:line="240" w:lineRule="auto"/>
        <w:contextualSpacing/>
        <w:jc w:val="both"/>
        <w:rPr>
          <w:rFonts w:ascii="Verdana" w:hAnsi="Verdana" w:cs="Verdana"/>
          <w:sz w:val="20"/>
          <w:szCs w:val="20"/>
        </w:rPr>
      </w:pPr>
    </w:p>
    <w:p w14:paraId="472A06C1" w14:textId="77777777" w:rsidR="003D1869" w:rsidRPr="001D4946" w:rsidRDefault="003D1869" w:rsidP="003D1869">
      <w:pPr>
        <w:tabs>
          <w:tab w:val="left" w:pos="2694"/>
        </w:tabs>
        <w:spacing w:before="240" w:after="120"/>
        <w:ind w:left="669" w:hanging="567"/>
        <w:jc w:val="both"/>
      </w:pPr>
      <w:r w:rsidRPr="001D4946">
        <w:rPr>
          <w:rFonts w:ascii="Verdana" w:hAnsi="Verdana" w:cs="Verdana"/>
          <w:b/>
          <w:sz w:val="20"/>
          <w:szCs w:val="20"/>
          <w:lang w:eastAsia="ar-SA"/>
        </w:rPr>
        <w:t>I.</w:t>
      </w:r>
      <w:r w:rsidRPr="001D4946">
        <w:rPr>
          <w:rFonts w:ascii="Verdana" w:hAnsi="Verdana" w:cs="Verdana"/>
          <w:sz w:val="20"/>
          <w:szCs w:val="20"/>
          <w:lang w:eastAsia="ar-SA"/>
        </w:rPr>
        <w:t xml:space="preserve"> </w:t>
      </w:r>
      <w:r w:rsidRPr="001D4946">
        <w:rPr>
          <w:rFonts w:ascii="Verdana" w:hAnsi="Verdana" w:cs="Verdana"/>
          <w:sz w:val="20"/>
          <w:szCs w:val="20"/>
          <w:lang w:eastAsia="ar-SA"/>
        </w:rPr>
        <w:tab/>
      </w:r>
      <w:r w:rsidRPr="001D4946">
        <w:rPr>
          <w:rFonts w:ascii="Verdana" w:hAnsi="Verdana" w:cs="Verdana"/>
          <w:b/>
          <w:sz w:val="20"/>
          <w:szCs w:val="20"/>
          <w:lang w:eastAsia="ar-SA"/>
        </w:rPr>
        <w:t>Oświadczam, co następuje:</w:t>
      </w:r>
    </w:p>
    <w:p w14:paraId="3251FF1E" w14:textId="77777777" w:rsidR="003D1869" w:rsidRPr="001D4946" w:rsidRDefault="003D1869" w:rsidP="00D55A74">
      <w:pPr>
        <w:numPr>
          <w:ilvl w:val="0"/>
          <w:numId w:val="83"/>
        </w:numPr>
        <w:tabs>
          <w:tab w:val="left" w:pos="709"/>
        </w:tabs>
        <w:suppressAutoHyphens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  <w:lang w:eastAsia="ar-SA"/>
        </w:rPr>
      </w:pPr>
      <w:r w:rsidRPr="001D4946">
        <w:rPr>
          <w:rFonts w:ascii="Verdana" w:hAnsi="Verdana" w:cs="Verdana"/>
          <w:sz w:val="20"/>
          <w:szCs w:val="20"/>
          <w:lang w:eastAsia="ar-SA"/>
        </w:rPr>
        <w:t xml:space="preserve">Zaoferowana cena za realizację </w:t>
      </w:r>
      <w:r w:rsidRPr="001D4946">
        <w:rPr>
          <w:rFonts w:ascii="Verdana" w:hAnsi="Verdana" w:cs="Verdana"/>
          <w:bCs/>
          <w:sz w:val="20"/>
          <w:szCs w:val="20"/>
        </w:rPr>
        <w:t>zadania</w:t>
      </w:r>
      <w:r w:rsidRPr="001D4946">
        <w:rPr>
          <w:rFonts w:ascii="Verdana" w:hAnsi="Verdana" w:cs="Verdana"/>
          <w:b/>
          <w:sz w:val="20"/>
          <w:szCs w:val="20"/>
        </w:rPr>
        <w:t xml:space="preserve"> </w:t>
      </w:r>
      <w:r w:rsidRPr="001D4946">
        <w:rPr>
          <w:rFonts w:ascii="Verdana" w:hAnsi="Verdana" w:cs="Verdana"/>
          <w:sz w:val="20"/>
          <w:szCs w:val="20"/>
          <w:lang w:eastAsia="ar-SA"/>
        </w:rPr>
        <w:t>zawiera wszystkie koszty związane z wykonaniem tej roboty budowlanej.</w:t>
      </w:r>
    </w:p>
    <w:p w14:paraId="0EB4F60C" w14:textId="77777777" w:rsidR="003D1869" w:rsidRPr="001D4946" w:rsidRDefault="003D1869" w:rsidP="00D55A74">
      <w:pPr>
        <w:numPr>
          <w:ilvl w:val="0"/>
          <w:numId w:val="83"/>
        </w:numPr>
        <w:tabs>
          <w:tab w:val="left" w:pos="709"/>
          <w:tab w:val="left" w:pos="5747"/>
        </w:tabs>
        <w:suppressAutoHyphens/>
        <w:spacing w:after="0" w:line="256" w:lineRule="auto"/>
        <w:ind w:left="709" w:hanging="425"/>
        <w:jc w:val="both"/>
      </w:pPr>
      <w:r w:rsidRPr="001D4946">
        <w:rPr>
          <w:rFonts w:ascii="Verdana" w:hAnsi="Verdana" w:cs="Verdana"/>
          <w:sz w:val="20"/>
          <w:szCs w:val="20"/>
          <w:lang w:eastAsia="ar-SA"/>
        </w:rPr>
        <w:t>O</w:t>
      </w:r>
      <w:r w:rsidRPr="001D4946">
        <w:rPr>
          <w:rFonts w:ascii="Verdana" w:hAnsi="Verdana" w:cs="Verdana"/>
          <w:sz w:val="20"/>
          <w:szCs w:val="20"/>
        </w:rPr>
        <w:t>świadczam, że zakres prac jest bezsporny i że ustaliłem ten zakres na podstawie Opisu przedmiotu zamówienia i własnej weryfikacji zakresu rzeczowego.</w:t>
      </w:r>
    </w:p>
    <w:p w14:paraId="4F4FDD29" w14:textId="77777777" w:rsidR="003D1869" w:rsidRPr="001D4946" w:rsidRDefault="003D1869" w:rsidP="00D55A74">
      <w:pPr>
        <w:numPr>
          <w:ilvl w:val="0"/>
          <w:numId w:val="83"/>
        </w:numPr>
        <w:tabs>
          <w:tab w:val="left" w:pos="709"/>
          <w:tab w:val="left" w:pos="5747"/>
        </w:tabs>
        <w:suppressAutoHyphens/>
        <w:spacing w:after="0" w:line="256" w:lineRule="auto"/>
        <w:ind w:left="709" w:hanging="425"/>
        <w:jc w:val="both"/>
      </w:pPr>
      <w:r w:rsidRPr="001D4946">
        <w:rPr>
          <w:rFonts w:ascii="Verdana" w:hAnsi="Verdana" w:cs="Verdana"/>
          <w:sz w:val="20"/>
          <w:szCs w:val="20"/>
        </w:rPr>
        <w:t>Zobowiązuję się przed podpisaniem umowy, w terminie wskazanym przez Zamawiającego, wnieść zabezpieczenie należytego wykonania umowy w wysokości</w:t>
      </w:r>
      <w:r w:rsidRPr="001D4946">
        <w:rPr>
          <w:rFonts w:ascii="Verdana" w:hAnsi="Verdana" w:cs="Verdana"/>
          <w:b/>
          <w:sz w:val="20"/>
          <w:szCs w:val="20"/>
        </w:rPr>
        <w:t xml:space="preserve"> </w:t>
      </w:r>
      <w:r w:rsidR="00DF3B2F">
        <w:rPr>
          <w:rFonts w:ascii="Verdana" w:hAnsi="Verdana" w:cs="Verdana"/>
          <w:b/>
          <w:sz w:val="20"/>
          <w:szCs w:val="20"/>
        </w:rPr>
        <w:t>3</w:t>
      </w:r>
      <w:r w:rsidRPr="001D4946">
        <w:rPr>
          <w:rFonts w:ascii="Verdana" w:hAnsi="Verdana" w:cs="Verdana"/>
          <w:b/>
          <w:sz w:val="20"/>
          <w:szCs w:val="20"/>
        </w:rPr>
        <w:t xml:space="preserve">% </w:t>
      </w:r>
      <w:r w:rsidRPr="001D4946">
        <w:rPr>
          <w:rFonts w:ascii="Verdana" w:hAnsi="Verdana" w:cs="Verdana"/>
          <w:sz w:val="20"/>
          <w:szCs w:val="20"/>
        </w:rPr>
        <w:t>ceny całkowitej za wykonanie przedmiotu umowy,</w:t>
      </w:r>
    </w:p>
    <w:p w14:paraId="45E44D94" w14:textId="090F1715" w:rsidR="005A346F" w:rsidRPr="005A346F" w:rsidRDefault="005A346F" w:rsidP="00D55A74">
      <w:pPr>
        <w:numPr>
          <w:ilvl w:val="0"/>
          <w:numId w:val="83"/>
        </w:numPr>
        <w:tabs>
          <w:tab w:val="left" w:pos="709"/>
          <w:tab w:val="left" w:pos="5747"/>
        </w:tabs>
        <w:suppressAutoHyphens/>
        <w:spacing w:after="0" w:line="25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Zobowiązuję się </w:t>
      </w:r>
      <w:r w:rsidRPr="001D4946">
        <w:rPr>
          <w:rFonts w:ascii="Verdana" w:eastAsia="Calibri" w:hAnsi="Verdana"/>
          <w:sz w:val="20"/>
          <w:szCs w:val="20"/>
          <w:lang w:eastAsia="ar-SA"/>
        </w:rPr>
        <w:t xml:space="preserve">wykonać </w:t>
      </w:r>
      <w:r>
        <w:rPr>
          <w:rFonts w:ascii="Verdana" w:eastAsia="Calibri" w:hAnsi="Verdana"/>
          <w:sz w:val="20"/>
          <w:szCs w:val="20"/>
          <w:lang w:eastAsia="ar-SA"/>
        </w:rPr>
        <w:t xml:space="preserve">przedmiot zamówienia w terminie </w:t>
      </w:r>
      <w:r w:rsidR="00CE6F72" w:rsidRPr="0007637E">
        <w:rPr>
          <w:rFonts w:ascii="Verdana" w:hAnsi="Verdana"/>
          <w:b/>
          <w:bCs/>
          <w:sz w:val="20"/>
          <w:szCs w:val="20"/>
        </w:rPr>
        <w:t>15 miesięcy</w:t>
      </w:r>
      <w:r w:rsidR="00CE6F72">
        <w:rPr>
          <w:rFonts w:ascii="Verdana" w:hAnsi="Verdana"/>
          <w:sz w:val="20"/>
          <w:szCs w:val="20"/>
        </w:rPr>
        <w:t xml:space="preserve"> od dnia zawarcia umowy</w:t>
      </w:r>
      <w:r>
        <w:rPr>
          <w:rFonts w:ascii="Verdana" w:hAnsi="Verdana"/>
          <w:b/>
          <w:sz w:val="20"/>
          <w:szCs w:val="20"/>
        </w:rPr>
        <w:t>.</w:t>
      </w:r>
    </w:p>
    <w:p w14:paraId="6280FEE1" w14:textId="37C28E85" w:rsidR="003D1869" w:rsidRPr="00D8636B" w:rsidRDefault="003D1869" w:rsidP="00D55A74">
      <w:pPr>
        <w:numPr>
          <w:ilvl w:val="0"/>
          <w:numId w:val="83"/>
        </w:numPr>
        <w:tabs>
          <w:tab w:val="left" w:pos="709"/>
          <w:tab w:val="left" w:pos="5747"/>
        </w:tabs>
        <w:suppressAutoHyphens/>
        <w:spacing w:after="0" w:line="25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1D4946">
        <w:rPr>
          <w:rFonts w:ascii="Verdana" w:hAnsi="Verdana" w:cs="Verdana"/>
          <w:sz w:val="20"/>
          <w:szCs w:val="20"/>
          <w:lang w:eastAsia="ar-SA"/>
        </w:rPr>
        <w:t xml:space="preserve">Zobowiązuję się zatrudnić na podstawie umowy o pracę wszystkie osoby </w:t>
      </w:r>
      <w:r w:rsidRPr="00DF3B2F">
        <w:rPr>
          <w:rFonts w:ascii="Verdana" w:hAnsi="Verdana" w:cs="Verdana"/>
          <w:sz w:val="20"/>
          <w:szCs w:val="20"/>
          <w:lang w:eastAsia="ar-SA"/>
        </w:rPr>
        <w:t xml:space="preserve">wykonujące w ramach realizacji zamówienia czynności określone </w:t>
      </w:r>
      <w:r w:rsidRPr="003D607F">
        <w:rPr>
          <w:rFonts w:ascii="Verdana" w:hAnsi="Verdana" w:cs="Verdana"/>
          <w:sz w:val="20"/>
          <w:szCs w:val="20"/>
          <w:lang w:eastAsia="ar-SA"/>
        </w:rPr>
        <w:t>w</w:t>
      </w:r>
      <w:r w:rsidR="001471D4" w:rsidRPr="003D607F">
        <w:rPr>
          <w:rFonts w:ascii="Verdana" w:hAnsi="Verdana" w:cs="Verdana"/>
          <w:sz w:val="20"/>
          <w:szCs w:val="20"/>
          <w:lang w:eastAsia="ar-SA"/>
        </w:rPr>
        <w:t>e Wzorze umowy</w:t>
      </w:r>
      <w:r w:rsidRPr="003D607F">
        <w:rPr>
          <w:rFonts w:ascii="Verdana" w:hAnsi="Verdana" w:cs="Verdana"/>
          <w:sz w:val="20"/>
          <w:szCs w:val="20"/>
          <w:lang w:eastAsia="ar-SA"/>
        </w:rPr>
        <w:t>, sta</w:t>
      </w:r>
      <w:r w:rsidR="00D8636B" w:rsidRPr="003D607F">
        <w:rPr>
          <w:rFonts w:ascii="Verdana" w:hAnsi="Verdana" w:cs="Verdana"/>
          <w:sz w:val="20"/>
          <w:szCs w:val="20"/>
          <w:lang w:eastAsia="ar-SA"/>
        </w:rPr>
        <w:t>nowiąc</w:t>
      </w:r>
      <w:r w:rsidR="001471D4" w:rsidRPr="003D607F">
        <w:rPr>
          <w:rFonts w:ascii="Verdana" w:hAnsi="Verdana" w:cs="Verdana"/>
          <w:sz w:val="20"/>
          <w:szCs w:val="20"/>
          <w:lang w:eastAsia="ar-SA"/>
        </w:rPr>
        <w:t>ym</w:t>
      </w:r>
      <w:r w:rsidR="00D8636B" w:rsidRPr="003D607F">
        <w:rPr>
          <w:rFonts w:ascii="Verdana" w:hAnsi="Verdana" w:cs="Verdana"/>
          <w:sz w:val="20"/>
          <w:szCs w:val="20"/>
          <w:lang w:eastAsia="ar-SA"/>
        </w:rPr>
        <w:t xml:space="preserve"> załącznik nr </w:t>
      </w:r>
      <w:r w:rsidR="001471D4" w:rsidRPr="003D607F">
        <w:rPr>
          <w:rFonts w:ascii="Verdana" w:hAnsi="Verdana" w:cs="Verdana"/>
          <w:sz w:val="20"/>
          <w:szCs w:val="20"/>
          <w:lang w:eastAsia="ar-SA"/>
        </w:rPr>
        <w:t>7</w:t>
      </w:r>
      <w:r w:rsidR="00D8636B" w:rsidRPr="003D607F">
        <w:rPr>
          <w:rFonts w:ascii="Verdana" w:hAnsi="Verdana" w:cs="Verdana"/>
          <w:sz w:val="20"/>
          <w:szCs w:val="20"/>
          <w:lang w:eastAsia="ar-SA"/>
        </w:rPr>
        <w:t xml:space="preserve"> do SWZ</w:t>
      </w:r>
      <w:r w:rsidR="00D8636B">
        <w:rPr>
          <w:rFonts w:ascii="Verdana" w:hAnsi="Verdana" w:cs="Verdana"/>
          <w:sz w:val="20"/>
          <w:szCs w:val="20"/>
          <w:lang w:eastAsia="ar-SA"/>
        </w:rPr>
        <w:t xml:space="preserve"> oraz dostarczyć Zamawiającemu wykaz tych osób w terminie </w:t>
      </w:r>
      <w:r w:rsidR="00D8636B" w:rsidRPr="000278A6">
        <w:rPr>
          <w:rFonts w:ascii="Verdana" w:hAnsi="Verdana" w:cs="Verdana"/>
          <w:b/>
          <w:bCs/>
          <w:sz w:val="20"/>
          <w:szCs w:val="20"/>
          <w:lang w:eastAsia="ar-SA"/>
        </w:rPr>
        <w:t>5 dni</w:t>
      </w:r>
      <w:r w:rsidR="00D8636B">
        <w:rPr>
          <w:rFonts w:ascii="Verdana" w:hAnsi="Verdana" w:cs="Verdana"/>
          <w:sz w:val="20"/>
          <w:szCs w:val="20"/>
          <w:lang w:eastAsia="ar-SA"/>
        </w:rPr>
        <w:t>, licząc od dnia wprowadzenia na teren budowy.</w:t>
      </w:r>
    </w:p>
    <w:p w14:paraId="7CE1F216" w14:textId="13FCD48D" w:rsidR="003D1869" w:rsidRPr="00DF3B2F" w:rsidRDefault="00DF3B2F" w:rsidP="00977655">
      <w:pPr>
        <w:pStyle w:val="Akapitzlist"/>
        <w:numPr>
          <w:ilvl w:val="0"/>
          <w:numId w:val="83"/>
        </w:numPr>
        <w:tabs>
          <w:tab w:val="left" w:pos="709"/>
          <w:tab w:val="left" w:pos="5747"/>
        </w:tabs>
        <w:suppressAutoHyphens/>
        <w:autoSpaceDE w:val="0"/>
        <w:autoSpaceDN w:val="0"/>
        <w:adjustRightInd w:val="0"/>
        <w:spacing w:after="0" w:line="256" w:lineRule="auto"/>
        <w:ind w:left="709" w:hanging="425"/>
        <w:jc w:val="both"/>
        <w:rPr>
          <w:rFonts w:ascii="Verdana" w:hAnsi="Verdana"/>
          <w:sz w:val="20"/>
          <w:szCs w:val="20"/>
          <w:lang w:eastAsia="ar-SA"/>
        </w:rPr>
      </w:pPr>
      <w:r w:rsidRPr="00DF3B2F">
        <w:rPr>
          <w:rFonts w:ascii="Verdana" w:hAnsi="Verdana" w:cs="Verdana"/>
          <w:color w:val="000000"/>
          <w:sz w:val="20"/>
          <w:szCs w:val="20"/>
        </w:rPr>
        <w:t>Zobowiązuje się udzielić gwarancji jakości na wykonaną robotę budowlaną i</w:t>
      </w:r>
      <w:r w:rsidR="00E34152">
        <w:rPr>
          <w:rFonts w:ascii="Verdana" w:hAnsi="Verdana" w:cs="Verdana"/>
          <w:color w:val="000000"/>
          <w:sz w:val="20"/>
          <w:szCs w:val="20"/>
        </w:rPr>
        <w:t> </w:t>
      </w:r>
      <w:r w:rsidRPr="00DF3B2F">
        <w:rPr>
          <w:rFonts w:ascii="Verdana" w:hAnsi="Verdana" w:cs="Verdana"/>
          <w:color w:val="000000"/>
          <w:sz w:val="20"/>
          <w:szCs w:val="20"/>
        </w:rPr>
        <w:t xml:space="preserve">wykorzystane materiały – na okres </w:t>
      </w:r>
      <w:r w:rsidRPr="00DF3B2F">
        <w:rPr>
          <w:rFonts w:ascii="Verdana" w:hAnsi="Verdana" w:cs="Verdana"/>
          <w:b/>
          <w:bCs/>
          <w:color w:val="000000"/>
          <w:sz w:val="20"/>
          <w:szCs w:val="20"/>
        </w:rPr>
        <w:t>............ miesięcy</w:t>
      </w:r>
      <w:r w:rsidRPr="00DF3B2F">
        <w:rPr>
          <w:rFonts w:ascii="Verdana" w:hAnsi="Verdana" w:cs="Verdana"/>
          <w:color w:val="000000"/>
          <w:sz w:val="20"/>
          <w:szCs w:val="20"/>
        </w:rPr>
        <w:t>, licząc od dnia podpisania przez Strony końcowego protokołu odbioru przedmiotu umowy. Zamawiający określa akceptowalny okres gwarancji obejmujący minimalny czas od 36 miesięcy i</w:t>
      </w:r>
      <w:r w:rsidR="00E34152">
        <w:rPr>
          <w:rFonts w:ascii="Verdana" w:hAnsi="Verdana" w:cs="Verdana"/>
          <w:color w:val="000000"/>
          <w:sz w:val="20"/>
          <w:szCs w:val="20"/>
        </w:rPr>
        <w:t> </w:t>
      </w:r>
      <w:r w:rsidRPr="00DF3B2F">
        <w:rPr>
          <w:rFonts w:ascii="Verdana" w:hAnsi="Verdana" w:cs="Verdana"/>
          <w:color w:val="000000"/>
          <w:sz w:val="20"/>
          <w:szCs w:val="20"/>
        </w:rPr>
        <w:t xml:space="preserve">maksymalny czas do 60 miesięcy. Wykonawca winien w ofercie podać okres gwarancji pomiędzy 36 a 60 miesięcy (liczba całkowita) </w:t>
      </w:r>
      <w:r w:rsidR="003D1869" w:rsidRPr="00DF3B2F">
        <w:rPr>
          <w:rFonts w:ascii="Verdana" w:hAnsi="Verdana" w:cs="Verdana"/>
          <w:sz w:val="20"/>
          <w:szCs w:val="20"/>
          <w:lang w:eastAsia="ar-SA"/>
        </w:rPr>
        <w:t xml:space="preserve">. </w:t>
      </w:r>
    </w:p>
    <w:p w14:paraId="031121F8" w14:textId="77777777" w:rsidR="003D1869" w:rsidRPr="001D4946" w:rsidRDefault="003D1869" w:rsidP="00D55A74">
      <w:pPr>
        <w:numPr>
          <w:ilvl w:val="0"/>
          <w:numId w:val="83"/>
        </w:numPr>
        <w:tabs>
          <w:tab w:val="left" w:pos="709"/>
          <w:tab w:val="left" w:pos="5747"/>
        </w:tabs>
        <w:suppressAutoHyphens/>
        <w:spacing w:after="0" w:line="25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1D4946">
        <w:rPr>
          <w:rFonts w:ascii="Verdana" w:hAnsi="Verdana"/>
          <w:sz w:val="20"/>
          <w:szCs w:val="20"/>
          <w:lang w:eastAsia="ar-SA"/>
        </w:rPr>
        <w:t>Zamawiający będzie zobowiązany do zapłaty należnego mi(nam) wynagrodzenia na podstawie prawidłowo wystawionej przez(e) mnie(nas) faktury przelewem na rachunek bankowy nr: ………………………………………………………………………………………………</w:t>
      </w:r>
    </w:p>
    <w:p w14:paraId="4350D0D4" w14:textId="77777777" w:rsidR="003D1869" w:rsidRPr="001D4946" w:rsidRDefault="003D1869" w:rsidP="00D55A74">
      <w:pPr>
        <w:numPr>
          <w:ilvl w:val="0"/>
          <w:numId w:val="83"/>
        </w:numPr>
        <w:tabs>
          <w:tab w:val="left" w:pos="709"/>
          <w:tab w:val="left" w:pos="5747"/>
        </w:tabs>
        <w:suppressAutoHyphens/>
        <w:spacing w:after="0" w:line="25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1D4946">
        <w:rPr>
          <w:rFonts w:ascii="Verdana" w:hAnsi="Verdana"/>
          <w:sz w:val="20"/>
          <w:szCs w:val="20"/>
          <w:lang w:eastAsia="ar-SA"/>
        </w:rPr>
        <w:t xml:space="preserve">Następujące części zamówienia zamierzam powierzyć podwykonawcom: </w:t>
      </w:r>
    </w:p>
    <w:p w14:paraId="0E683587" w14:textId="77777777" w:rsidR="003D1869" w:rsidRPr="001D4946" w:rsidRDefault="003D1869" w:rsidP="003D1869">
      <w:pPr>
        <w:tabs>
          <w:tab w:val="left" w:pos="709"/>
          <w:tab w:val="left" w:pos="5747"/>
        </w:tabs>
        <w:spacing w:after="0" w:line="256" w:lineRule="auto"/>
        <w:ind w:left="709"/>
        <w:jc w:val="both"/>
        <w:rPr>
          <w:rFonts w:ascii="Verdana" w:hAnsi="Verdana"/>
          <w:sz w:val="20"/>
          <w:szCs w:val="20"/>
        </w:rPr>
      </w:pPr>
    </w:p>
    <w:p w14:paraId="4EDA44B9" w14:textId="77777777" w:rsidR="003D1869" w:rsidRPr="001D4946" w:rsidRDefault="003D1869" w:rsidP="00D55A74">
      <w:pPr>
        <w:numPr>
          <w:ilvl w:val="0"/>
          <w:numId w:val="82"/>
        </w:numPr>
        <w:suppressAutoHyphens/>
        <w:spacing w:after="240" w:line="257" w:lineRule="auto"/>
        <w:ind w:left="1134" w:hanging="425"/>
        <w:jc w:val="both"/>
      </w:pPr>
      <w:r w:rsidRPr="001D4946">
        <w:rPr>
          <w:rFonts w:ascii="Verdana" w:hAnsi="Verdana" w:cs="Verdana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 na rzecz podwykonawcy </w:t>
      </w:r>
      <w:r w:rsidRPr="001D4946">
        <w:rPr>
          <w:rFonts w:ascii="Verdana" w:hAnsi="Verdana" w:cs="Verdana"/>
          <w:i/>
          <w:sz w:val="20"/>
          <w:szCs w:val="20"/>
          <w:lang w:eastAsia="ar-SA"/>
        </w:rPr>
        <w:t>(należy podać pełną nazwę/firmę podwykonawcy – o ile są znane na etapie składania ofert)</w:t>
      </w:r>
      <w:r w:rsidRPr="001D4946">
        <w:rPr>
          <w:rFonts w:ascii="Verdana" w:hAnsi="Verdana" w:cs="Verdana"/>
          <w:sz w:val="20"/>
          <w:szCs w:val="20"/>
          <w:lang w:eastAsia="ar-SA"/>
        </w:rPr>
        <w:t>:</w:t>
      </w:r>
    </w:p>
    <w:p w14:paraId="268B4E64" w14:textId="77777777" w:rsidR="003D1869" w:rsidRPr="001D4946" w:rsidRDefault="003D1869" w:rsidP="003D1869">
      <w:pPr>
        <w:spacing w:after="240"/>
        <w:ind w:left="1134"/>
        <w:jc w:val="both"/>
      </w:pPr>
      <w:r w:rsidRPr="001D4946">
        <w:rPr>
          <w:rFonts w:ascii="Verdana" w:hAnsi="Verdana" w:cs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494B1C5B" w14:textId="77777777" w:rsidR="003D1869" w:rsidRPr="001D4946" w:rsidRDefault="003D1869" w:rsidP="00D55A74">
      <w:pPr>
        <w:numPr>
          <w:ilvl w:val="0"/>
          <w:numId w:val="82"/>
        </w:numPr>
        <w:suppressAutoHyphens/>
        <w:spacing w:after="240" w:line="257" w:lineRule="auto"/>
        <w:ind w:left="1134" w:hanging="425"/>
        <w:jc w:val="both"/>
      </w:pPr>
      <w:r w:rsidRPr="001D4946">
        <w:rPr>
          <w:rFonts w:ascii="Verdana" w:hAnsi="Verdana" w:cs="Verdana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 na rzecz podwykonawcy </w:t>
      </w:r>
      <w:r w:rsidRPr="001D4946">
        <w:rPr>
          <w:rFonts w:ascii="Verdana" w:hAnsi="Verdana" w:cs="Verdana"/>
          <w:i/>
          <w:sz w:val="20"/>
          <w:szCs w:val="20"/>
          <w:lang w:eastAsia="ar-SA"/>
        </w:rPr>
        <w:t>(należy podać pełną nazwę/firmę podwykonawcy – o ile są znane na etapie składania ofert)</w:t>
      </w:r>
      <w:r w:rsidRPr="001D4946">
        <w:rPr>
          <w:rFonts w:ascii="Verdana" w:hAnsi="Verdana" w:cs="Verdana"/>
          <w:sz w:val="20"/>
          <w:szCs w:val="20"/>
          <w:lang w:eastAsia="ar-SA"/>
        </w:rPr>
        <w:t>:</w:t>
      </w:r>
    </w:p>
    <w:p w14:paraId="618BBA94" w14:textId="77777777" w:rsidR="003D1869" w:rsidRPr="001D4946" w:rsidRDefault="003D1869" w:rsidP="003D1869">
      <w:pPr>
        <w:spacing w:after="240"/>
        <w:ind w:left="1134"/>
        <w:jc w:val="both"/>
      </w:pPr>
      <w:r w:rsidRPr="001D4946">
        <w:rPr>
          <w:rFonts w:ascii="Verdana" w:hAnsi="Verdana" w:cs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4881B2B5" w14:textId="77777777" w:rsidR="003D1869" w:rsidRPr="001D4946" w:rsidRDefault="003D1869" w:rsidP="00D55A74">
      <w:pPr>
        <w:numPr>
          <w:ilvl w:val="0"/>
          <w:numId w:val="82"/>
        </w:numPr>
        <w:suppressAutoHyphens/>
        <w:spacing w:after="240" w:line="257" w:lineRule="auto"/>
        <w:ind w:left="1134" w:hanging="425"/>
        <w:jc w:val="both"/>
      </w:pPr>
      <w:r w:rsidRPr="001D4946">
        <w:rPr>
          <w:rFonts w:ascii="Verdana" w:hAnsi="Verdana" w:cs="Verdana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 na rzecz podwykonawcy </w:t>
      </w:r>
      <w:r w:rsidRPr="001D4946">
        <w:rPr>
          <w:rFonts w:ascii="Verdana" w:hAnsi="Verdana" w:cs="Verdana"/>
          <w:i/>
          <w:sz w:val="20"/>
          <w:szCs w:val="20"/>
          <w:lang w:eastAsia="ar-SA"/>
        </w:rPr>
        <w:t>(należy podać pełną nazwę/firmę podwykonawcy – o ile są znane na etapie składania ofert)</w:t>
      </w:r>
      <w:r w:rsidRPr="001D4946">
        <w:rPr>
          <w:rFonts w:ascii="Verdana" w:hAnsi="Verdana" w:cs="Verdana"/>
          <w:sz w:val="20"/>
          <w:szCs w:val="20"/>
          <w:lang w:eastAsia="ar-SA"/>
        </w:rPr>
        <w:t>:</w:t>
      </w:r>
    </w:p>
    <w:p w14:paraId="32B195A8" w14:textId="77777777" w:rsidR="003D1869" w:rsidRPr="001D4946" w:rsidRDefault="003D1869" w:rsidP="003D1869">
      <w:pPr>
        <w:spacing w:after="0"/>
        <w:ind w:left="1134"/>
        <w:jc w:val="both"/>
      </w:pPr>
      <w:r w:rsidRPr="001D4946">
        <w:rPr>
          <w:rFonts w:ascii="Verdana" w:hAnsi="Verdana" w:cs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61C727F2" w14:textId="77777777" w:rsidR="003D1869" w:rsidRPr="001D4946" w:rsidRDefault="003D1869" w:rsidP="003D1869">
      <w:pPr>
        <w:spacing w:after="0" w:line="256" w:lineRule="auto"/>
        <w:ind w:left="1522"/>
        <w:jc w:val="both"/>
        <w:rPr>
          <w:rFonts w:ascii="Verdana" w:hAnsi="Verdana" w:cs="Verdana"/>
          <w:sz w:val="20"/>
          <w:szCs w:val="20"/>
          <w:lang w:eastAsia="ar-SA"/>
        </w:rPr>
      </w:pPr>
    </w:p>
    <w:p w14:paraId="3054478E" w14:textId="77777777" w:rsidR="003D1869" w:rsidRPr="00E668D2" w:rsidRDefault="003D1869" w:rsidP="00B9098E">
      <w:pPr>
        <w:spacing w:after="0" w:line="240" w:lineRule="auto"/>
        <w:ind w:left="672" w:hanging="426"/>
        <w:jc w:val="both"/>
      </w:pPr>
      <w:r w:rsidRPr="00E668D2">
        <w:rPr>
          <w:rFonts w:ascii="Verdana" w:hAnsi="Verdana" w:cs="Verdana"/>
          <w:b/>
          <w:bCs/>
          <w:sz w:val="20"/>
          <w:szCs w:val="20"/>
          <w:lang w:eastAsia="ar-SA"/>
        </w:rPr>
        <w:t>II.</w:t>
      </w:r>
      <w:r w:rsidRPr="00E668D2">
        <w:rPr>
          <w:rFonts w:ascii="Verdana" w:hAnsi="Verdana" w:cs="Verdana"/>
          <w:bCs/>
          <w:sz w:val="20"/>
          <w:szCs w:val="20"/>
          <w:lang w:eastAsia="ar-SA"/>
        </w:rPr>
        <w:t xml:space="preserve"> </w:t>
      </w:r>
      <w:r w:rsidRPr="00E668D2">
        <w:rPr>
          <w:rFonts w:ascii="Verdana" w:hAnsi="Verdana" w:cs="Verdana"/>
          <w:bCs/>
          <w:sz w:val="20"/>
          <w:szCs w:val="20"/>
          <w:lang w:eastAsia="ar-SA"/>
        </w:rPr>
        <w:tab/>
        <w:t>Ponadto o</w:t>
      </w:r>
      <w:r w:rsidRPr="00E668D2">
        <w:rPr>
          <w:rFonts w:ascii="Verdana" w:hAnsi="Verdana" w:cs="Verdana"/>
          <w:sz w:val="20"/>
          <w:szCs w:val="20"/>
          <w:lang w:eastAsia="ar-SA"/>
        </w:rPr>
        <w:t xml:space="preserve">świadczam, że załączone do oferty oświadczenia i dokumenty opisują aktualny </w:t>
      </w:r>
      <w:r w:rsidR="00B9098E" w:rsidRPr="00E668D2">
        <w:rPr>
          <w:rFonts w:ascii="Verdana" w:hAnsi="Verdana" w:cs="Verdana"/>
          <w:sz w:val="20"/>
          <w:szCs w:val="20"/>
          <w:lang w:eastAsia="ar-SA"/>
        </w:rPr>
        <w:t>stan faktyczny i prawny, z</w:t>
      </w:r>
      <w:r w:rsidRPr="00E668D2">
        <w:rPr>
          <w:rFonts w:ascii="Verdana" w:hAnsi="Verdana" w:cs="Verdana"/>
          <w:sz w:val="20"/>
          <w:szCs w:val="20"/>
          <w:lang w:eastAsia="ar-SA"/>
        </w:rPr>
        <w:t xml:space="preserve">apoznałem się z postanowieniami zawartymi w </w:t>
      </w:r>
      <w:r w:rsidRPr="00E668D2">
        <w:rPr>
          <w:rFonts w:ascii="Verdana" w:hAnsi="Verdana" w:cs="Verdana"/>
          <w:sz w:val="20"/>
          <w:szCs w:val="20"/>
          <w:lang w:eastAsia="ar-SA"/>
        </w:rPr>
        <w:lastRenderedPageBreak/>
        <w:t>SWZ i nie wnoszę do nich zastrzeżeń oraz że zdobyłem informacje niezbędne do właściwego przygotowania oferty. Uznaję się za związanego określonymi w SWZ postanowieniami i zasadami postępowania.</w:t>
      </w:r>
    </w:p>
    <w:p w14:paraId="2C49E7DB" w14:textId="77777777" w:rsidR="003D1869" w:rsidRPr="001D4946" w:rsidRDefault="003D1869" w:rsidP="003D1869">
      <w:pPr>
        <w:spacing w:after="0" w:line="240" w:lineRule="auto"/>
        <w:ind w:right="-1"/>
        <w:rPr>
          <w:rFonts w:ascii="Verdana" w:hAnsi="Verdana" w:cs="Verdana"/>
          <w:bCs/>
          <w:sz w:val="20"/>
          <w:szCs w:val="20"/>
          <w:lang w:eastAsia="ar-SA"/>
        </w:rPr>
      </w:pPr>
    </w:p>
    <w:p w14:paraId="2A508B29" w14:textId="77777777" w:rsidR="003D1869" w:rsidRPr="001D4946" w:rsidRDefault="003D1869" w:rsidP="003D1869">
      <w:pPr>
        <w:spacing w:after="0" w:line="240" w:lineRule="auto"/>
        <w:ind w:left="1418" w:right="-1" w:hanging="1172"/>
        <w:jc w:val="both"/>
      </w:pPr>
      <w:r w:rsidRPr="001D4946">
        <w:rPr>
          <w:rFonts w:ascii="Verdana" w:hAnsi="Verdana" w:cs="Verdana"/>
          <w:b/>
          <w:i/>
          <w:sz w:val="20"/>
          <w:szCs w:val="20"/>
          <w:lang w:eastAsia="ar-SA"/>
        </w:rPr>
        <w:t>Część III oferty dotyczy tylko Wykonawców, którzy w celu potwierdzenia spełniania warunków udziału w postepowaniu,</w:t>
      </w:r>
      <w:r w:rsidRPr="001D4946">
        <w:rPr>
          <w:rFonts w:ascii="Verdana" w:hAnsi="Verdana" w:cs="Verdana"/>
          <w:b/>
          <w:i/>
          <w:sz w:val="20"/>
          <w:szCs w:val="20"/>
        </w:rPr>
        <w:t xml:space="preserve"> polegają na zasobach innych podmiotów</w:t>
      </w:r>
      <w:r w:rsidRPr="001D4946">
        <w:rPr>
          <w:rFonts w:ascii="Verdana" w:hAnsi="Verdana" w:cs="Verdana"/>
          <w:b/>
          <w:sz w:val="20"/>
          <w:szCs w:val="20"/>
        </w:rPr>
        <w:t>.</w:t>
      </w:r>
    </w:p>
    <w:p w14:paraId="6EF76C1F" w14:textId="77777777" w:rsidR="003D1869" w:rsidRPr="001D4946" w:rsidRDefault="003D1869" w:rsidP="003D1869">
      <w:pPr>
        <w:spacing w:after="0" w:line="240" w:lineRule="auto"/>
        <w:ind w:left="246" w:right="-1"/>
        <w:jc w:val="both"/>
        <w:rPr>
          <w:rFonts w:ascii="Verdana" w:hAnsi="Verdana" w:cs="Verdana"/>
          <w:b/>
          <w:sz w:val="20"/>
          <w:szCs w:val="20"/>
        </w:rPr>
      </w:pPr>
    </w:p>
    <w:p w14:paraId="24FBE55D" w14:textId="77777777" w:rsidR="003D1869" w:rsidRPr="001D4946" w:rsidRDefault="00F14B5D" w:rsidP="003D1869">
      <w:pPr>
        <w:tabs>
          <w:tab w:val="left" w:pos="426"/>
        </w:tabs>
        <w:spacing w:after="0" w:line="240" w:lineRule="auto"/>
        <w:ind w:left="672" w:right="-1" w:hanging="426"/>
        <w:jc w:val="both"/>
      </w:pPr>
      <w:r>
        <w:rPr>
          <w:rFonts w:ascii="Verdana" w:hAnsi="Verdana" w:cs="Verdana"/>
          <w:sz w:val="20"/>
          <w:szCs w:val="20"/>
        </w:rPr>
        <w:t>III</w:t>
      </w:r>
      <w:r w:rsidR="003D1869" w:rsidRPr="001D4946">
        <w:rPr>
          <w:rFonts w:ascii="Verdana" w:hAnsi="Verdana" w:cs="Verdana"/>
          <w:b/>
          <w:sz w:val="20"/>
          <w:szCs w:val="20"/>
        </w:rPr>
        <w:t xml:space="preserve">. </w:t>
      </w:r>
      <w:r w:rsidR="003D1869" w:rsidRPr="001D4946">
        <w:rPr>
          <w:rFonts w:ascii="Verdana" w:hAnsi="Verdana" w:cs="Verdana"/>
          <w:b/>
          <w:sz w:val="20"/>
          <w:szCs w:val="20"/>
        </w:rPr>
        <w:tab/>
      </w:r>
      <w:r w:rsidR="003D1869" w:rsidRPr="001D4946">
        <w:rPr>
          <w:rFonts w:ascii="Verdana" w:hAnsi="Verdana" w:cs="Verdana"/>
          <w:sz w:val="20"/>
          <w:szCs w:val="20"/>
        </w:rPr>
        <w:t xml:space="preserve">Oświadczam, że w realizacji części zamówienia </w:t>
      </w:r>
      <w:r w:rsidR="003D1869" w:rsidRPr="001D4946">
        <w:rPr>
          <w:rFonts w:ascii="Verdana" w:hAnsi="Verdana" w:cs="Verdana"/>
          <w:i/>
          <w:sz w:val="20"/>
          <w:szCs w:val="20"/>
          <w:u w:val="single"/>
        </w:rPr>
        <w:t>(niepotrzebne skreślić)</w:t>
      </w:r>
      <w:r w:rsidR="003D1869" w:rsidRPr="001D4946">
        <w:rPr>
          <w:rFonts w:ascii="Verdana" w:hAnsi="Verdana" w:cs="Verdana"/>
          <w:sz w:val="20"/>
          <w:szCs w:val="20"/>
        </w:rPr>
        <w:t>:</w:t>
      </w:r>
    </w:p>
    <w:p w14:paraId="6E9ADD40" w14:textId="77777777" w:rsidR="003D1869" w:rsidRPr="001D4946" w:rsidRDefault="003D1869" w:rsidP="00D55A74">
      <w:pPr>
        <w:numPr>
          <w:ilvl w:val="0"/>
          <w:numId w:val="76"/>
        </w:numPr>
        <w:tabs>
          <w:tab w:val="clear" w:pos="0"/>
        </w:tabs>
        <w:suppressAutoHyphens/>
        <w:spacing w:after="0" w:line="240" w:lineRule="auto"/>
        <w:ind w:left="1097" w:right="-1" w:hanging="425"/>
        <w:jc w:val="both"/>
      </w:pPr>
      <w:r w:rsidRPr="001D4946">
        <w:rPr>
          <w:rFonts w:ascii="Verdana" w:hAnsi="Verdana" w:cs="Verdana"/>
          <w:sz w:val="20"/>
          <w:szCs w:val="20"/>
        </w:rPr>
        <w:t>będzie/ą brał/y udział;</w:t>
      </w:r>
    </w:p>
    <w:p w14:paraId="4626D07E" w14:textId="77777777" w:rsidR="003D1869" w:rsidRPr="001D4946" w:rsidRDefault="003D1869" w:rsidP="00D55A74">
      <w:pPr>
        <w:numPr>
          <w:ilvl w:val="0"/>
          <w:numId w:val="76"/>
        </w:numPr>
        <w:tabs>
          <w:tab w:val="clear" w:pos="0"/>
        </w:tabs>
        <w:suppressAutoHyphens/>
        <w:spacing w:after="0" w:line="240" w:lineRule="auto"/>
        <w:ind w:left="1097" w:right="-1" w:hanging="425"/>
        <w:jc w:val="both"/>
      </w:pPr>
      <w:r w:rsidRPr="001D4946">
        <w:rPr>
          <w:rFonts w:ascii="Verdana" w:hAnsi="Verdana" w:cs="Verdana"/>
          <w:sz w:val="20"/>
          <w:szCs w:val="20"/>
        </w:rPr>
        <w:t>nie będzie/ą brał/y udziału</w:t>
      </w:r>
    </w:p>
    <w:p w14:paraId="5A194F82" w14:textId="77777777" w:rsidR="003D1869" w:rsidRPr="001D4946" w:rsidRDefault="003D1869" w:rsidP="003D1869">
      <w:pPr>
        <w:spacing w:after="0" w:line="240" w:lineRule="auto"/>
        <w:ind w:left="672" w:right="-1"/>
        <w:jc w:val="both"/>
      </w:pPr>
      <w:r w:rsidRPr="001D4946">
        <w:rPr>
          <w:rFonts w:ascii="Verdana" w:hAnsi="Verdana" w:cs="Verdana"/>
          <w:sz w:val="20"/>
          <w:szCs w:val="20"/>
        </w:rPr>
        <w:t>podmiot/y, na którego/</w:t>
      </w:r>
      <w:proofErr w:type="spellStart"/>
      <w:r w:rsidRPr="001D4946">
        <w:rPr>
          <w:rFonts w:ascii="Verdana" w:hAnsi="Verdana" w:cs="Verdana"/>
          <w:sz w:val="20"/>
          <w:szCs w:val="20"/>
        </w:rPr>
        <w:t>ych</w:t>
      </w:r>
      <w:proofErr w:type="spellEnd"/>
      <w:r w:rsidRPr="001D4946">
        <w:rPr>
          <w:rFonts w:ascii="Verdana" w:hAnsi="Verdana" w:cs="Verdana"/>
          <w:sz w:val="20"/>
          <w:szCs w:val="20"/>
        </w:rPr>
        <w:t xml:space="preserve"> zasoby powołuję się w celu potwierdzenia warunków udziału w post</w:t>
      </w:r>
      <w:r w:rsidR="00E668D2">
        <w:rPr>
          <w:rFonts w:ascii="Verdana" w:hAnsi="Verdana" w:cs="Verdana"/>
          <w:sz w:val="20"/>
          <w:szCs w:val="20"/>
        </w:rPr>
        <w:t>ę</w:t>
      </w:r>
      <w:r w:rsidRPr="001D4946">
        <w:rPr>
          <w:rFonts w:ascii="Verdana" w:hAnsi="Verdana" w:cs="Verdana"/>
          <w:sz w:val="20"/>
          <w:szCs w:val="20"/>
        </w:rPr>
        <w:t xml:space="preserve">powaniu, tj. </w:t>
      </w:r>
      <w:r w:rsidRPr="001D4946">
        <w:rPr>
          <w:rFonts w:ascii="Verdana" w:hAnsi="Verdana" w:cs="Verdana"/>
          <w:i/>
          <w:sz w:val="20"/>
          <w:szCs w:val="20"/>
        </w:rPr>
        <w:t>(należy podać pełną nazwę/firmę podmiotu)</w:t>
      </w:r>
      <w:r w:rsidRPr="001D4946">
        <w:rPr>
          <w:rFonts w:ascii="Verdana" w:hAnsi="Verdana" w:cs="Verdana"/>
          <w:sz w:val="20"/>
          <w:szCs w:val="20"/>
        </w:rPr>
        <w:t>.</w:t>
      </w:r>
    </w:p>
    <w:p w14:paraId="180C10FC" w14:textId="77777777" w:rsidR="003D1869" w:rsidRPr="001D4946" w:rsidRDefault="003D1869" w:rsidP="003D1869">
      <w:pPr>
        <w:spacing w:after="0" w:line="240" w:lineRule="auto"/>
        <w:ind w:left="672" w:right="-1"/>
        <w:jc w:val="both"/>
        <w:rPr>
          <w:rFonts w:ascii="Verdana" w:hAnsi="Verdana" w:cs="Verdana"/>
          <w:sz w:val="20"/>
          <w:szCs w:val="20"/>
        </w:rPr>
      </w:pPr>
    </w:p>
    <w:p w14:paraId="21F45676" w14:textId="77777777" w:rsidR="003D1869" w:rsidRPr="001D4946" w:rsidRDefault="003D1869" w:rsidP="00D55A74">
      <w:pPr>
        <w:numPr>
          <w:ilvl w:val="0"/>
          <w:numId w:val="77"/>
        </w:numPr>
        <w:suppressAutoHyphens/>
        <w:spacing w:after="0"/>
        <w:ind w:left="529" w:hanging="357"/>
        <w:jc w:val="both"/>
      </w:pPr>
      <w:r w:rsidRPr="001D4946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35A5A836" w14:textId="77777777" w:rsidR="003D1869" w:rsidRPr="001D4946" w:rsidRDefault="003D1869" w:rsidP="00D55A74">
      <w:pPr>
        <w:numPr>
          <w:ilvl w:val="0"/>
          <w:numId w:val="77"/>
        </w:numPr>
        <w:suppressAutoHyphens/>
        <w:spacing w:after="0" w:line="480" w:lineRule="auto"/>
        <w:ind w:left="529" w:hanging="357"/>
        <w:jc w:val="both"/>
      </w:pPr>
      <w:r w:rsidRPr="001D4946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2F32F410" w14:textId="77777777" w:rsidR="003D1869" w:rsidRPr="001D4946" w:rsidRDefault="003D1869" w:rsidP="003D1869">
      <w:pPr>
        <w:tabs>
          <w:tab w:val="left" w:pos="426"/>
        </w:tabs>
        <w:spacing w:after="0" w:line="240" w:lineRule="auto"/>
        <w:ind w:left="246"/>
      </w:pPr>
      <w:r w:rsidRPr="001D4946">
        <w:rPr>
          <w:rFonts w:ascii="Verdana" w:hAnsi="Verdana" w:cs="Verdana"/>
          <w:sz w:val="20"/>
          <w:szCs w:val="20"/>
          <w:lang w:eastAsia="ar-SA"/>
        </w:rPr>
        <w:t>Załączniki do niniejszej oferty:</w:t>
      </w:r>
    </w:p>
    <w:p w14:paraId="50C9D87D" w14:textId="77777777" w:rsidR="003D1869" w:rsidRPr="001D4946" w:rsidRDefault="003D1869" w:rsidP="003D1869">
      <w:pPr>
        <w:tabs>
          <w:tab w:val="left" w:pos="426"/>
        </w:tabs>
        <w:spacing w:after="0" w:line="240" w:lineRule="auto"/>
        <w:ind w:left="246"/>
        <w:rPr>
          <w:rFonts w:ascii="Verdana" w:hAnsi="Verdana" w:cs="Verdana"/>
          <w:sz w:val="20"/>
          <w:szCs w:val="20"/>
          <w:lang w:eastAsia="ar-SA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567"/>
        <w:gridCol w:w="7972"/>
      </w:tblGrid>
      <w:tr w:rsidR="00B9098E" w:rsidRPr="001D4946" w14:paraId="2F3377A7" w14:textId="77777777" w:rsidTr="00B909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83029B" w14:textId="77777777" w:rsidR="00B9098E" w:rsidRPr="001D4946" w:rsidRDefault="00B9098E" w:rsidP="007B403B">
            <w:pPr>
              <w:spacing w:after="120" w:line="240" w:lineRule="auto"/>
              <w:jc w:val="center"/>
            </w:pPr>
            <w:r w:rsidRPr="001D4946">
              <w:rPr>
                <w:rFonts w:ascii="Verdana" w:hAnsi="Verdana" w:cs="Verdana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7F449" w14:textId="77777777" w:rsidR="00B9098E" w:rsidRPr="001D4946" w:rsidRDefault="00B9098E" w:rsidP="007B403B">
            <w:pPr>
              <w:snapToGrid w:val="0"/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  <w:lang w:eastAsia="ar-SA"/>
              </w:rPr>
            </w:pPr>
          </w:p>
        </w:tc>
      </w:tr>
      <w:tr w:rsidR="00B9098E" w:rsidRPr="001D4946" w14:paraId="4F311C8A" w14:textId="77777777" w:rsidTr="00B909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82010E" w14:textId="77777777" w:rsidR="00B9098E" w:rsidRPr="001D4946" w:rsidRDefault="00B9098E" w:rsidP="007B403B">
            <w:pPr>
              <w:spacing w:after="120" w:line="240" w:lineRule="auto"/>
              <w:jc w:val="center"/>
            </w:pPr>
            <w:r w:rsidRPr="001D4946">
              <w:rPr>
                <w:rFonts w:ascii="Verdana" w:hAnsi="Verdana" w:cs="Verdana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F698C" w14:textId="77777777" w:rsidR="00B9098E" w:rsidRPr="001D4946" w:rsidRDefault="00B9098E" w:rsidP="007B403B">
            <w:pPr>
              <w:snapToGrid w:val="0"/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  <w:lang w:eastAsia="ar-SA"/>
              </w:rPr>
            </w:pPr>
          </w:p>
        </w:tc>
      </w:tr>
      <w:tr w:rsidR="00B9098E" w:rsidRPr="001D4946" w14:paraId="555CA262" w14:textId="77777777" w:rsidTr="00B909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20BD90" w14:textId="77777777" w:rsidR="00B9098E" w:rsidRPr="001D4946" w:rsidRDefault="00B9098E" w:rsidP="007B403B">
            <w:pPr>
              <w:spacing w:after="120" w:line="240" w:lineRule="auto"/>
              <w:jc w:val="center"/>
            </w:pPr>
            <w:r w:rsidRPr="001D4946">
              <w:rPr>
                <w:rFonts w:ascii="Verdana" w:hAnsi="Verdana" w:cs="Verdana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51893" w14:textId="77777777" w:rsidR="00B9098E" w:rsidRPr="001D4946" w:rsidRDefault="00B9098E" w:rsidP="007B403B">
            <w:pPr>
              <w:snapToGrid w:val="0"/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  <w:lang w:eastAsia="ar-SA"/>
              </w:rPr>
            </w:pPr>
          </w:p>
        </w:tc>
      </w:tr>
      <w:tr w:rsidR="00B9098E" w:rsidRPr="001D4946" w14:paraId="212CE28D" w14:textId="77777777" w:rsidTr="00B909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CE616B" w14:textId="77777777" w:rsidR="00B9098E" w:rsidRPr="001D4946" w:rsidRDefault="00B9098E" w:rsidP="007B403B">
            <w:pPr>
              <w:spacing w:after="120" w:line="240" w:lineRule="auto"/>
              <w:jc w:val="center"/>
            </w:pPr>
            <w:r w:rsidRPr="001D4946">
              <w:rPr>
                <w:rFonts w:ascii="Verdana" w:hAnsi="Verdana" w:cs="Verdana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C1B37" w14:textId="77777777" w:rsidR="00B9098E" w:rsidRPr="001D4946" w:rsidRDefault="00B9098E" w:rsidP="007B403B">
            <w:pPr>
              <w:snapToGrid w:val="0"/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  <w:lang w:eastAsia="ar-SA"/>
              </w:rPr>
            </w:pPr>
          </w:p>
        </w:tc>
      </w:tr>
      <w:tr w:rsidR="00B9098E" w:rsidRPr="001D4946" w14:paraId="6B79F224" w14:textId="77777777" w:rsidTr="00B909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FBFF55" w14:textId="77777777" w:rsidR="00B9098E" w:rsidRPr="001D4946" w:rsidRDefault="00B9098E" w:rsidP="007B403B">
            <w:pPr>
              <w:spacing w:after="120" w:line="240" w:lineRule="auto"/>
              <w:jc w:val="center"/>
            </w:pPr>
            <w:r w:rsidRPr="001D4946">
              <w:rPr>
                <w:rFonts w:ascii="Verdana" w:hAnsi="Verdana" w:cs="Verdana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F3DFD" w14:textId="77777777" w:rsidR="00B9098E" w:rsidRPr="001D4946" w:rsidRDefault="00B9098E" w:rsidP="007B403B">
            <w:pPr>
              <w:snapToGrid w:val="0"/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  <w:lang w:eastAsia="ar-SA"/>
              </w:rPr>
            </w:pPr>
          </w:p>
        </w:tc>
      </w:tr>
    </w:tbl>
    <w:p w14:paraId="7BAFDE3A" w14:textId="77777777" w:rsidR="00E30C80" w:rsidRDefault="00E30C80" w:rsidP="006A23AB">
      <w:pPr>
        <w:spacing w:after="0" w:line="240" w:lineRule="auto"/>
        <w:rPr>
          <w:rFonts w:ascii="Verdana" w:hAnsi="Verdana" w:cs="Verdana"/>
          <w:sz w:val="20"/>
          <w:szCs w:val="20"/>
          <w:lang w:eastAsia="zh-CN"/>
        </w:rPr>
      </w:pPr>
    </w:p>
    <w:sectPr w:rsidR="00E30C80" w:rsidSect="006A23AB">
      <w:headerReference w:type="default" r:id="rId8"/>
      <w:footerReference w:type="default" r:id="rId9"/>
      <w:footerReference w:type="first" r:id="rId10"/>
      <w:pgSz w:w="11905" w:h="16837" w:code="9"/>
      <w:pgMar w:top="1183" w:right="1418" w:bottom="993" w:left="1418" w:header="426" w:footer="3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A1055" w14:textId="77777777" w:rsidR="00306CD0" w:rsidRDefault="00306CD0" w:rsidP="00B917FA">
      <w:pPr>
        <w:spacing w:after="0" w:line="240" w:lineRule="auto"/>
      </w:pPr>
      <w:r>
        <w:separator/>
      </w:r>
    </w:p>
  </w:endnote>
  <w:endnote w:type="continuationSeparator" w:id="0">
    <w:p w14:paraId="584F7BD3" w14:textId="77777777" w:rsidR="00306CD0" w:rsidRDefault="00306CD0" w:rsidP="00B9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653132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8A39A" w14:textId="77777777" w:rsidR="008B180A" w:rsidRPr="00D51757" w:rsidRDefault="008B180A" w:rsidP="008B180A">
        <w:pPr>
          <w:pStyle w:val="Stopka"/>
          <w:jc w:val="both"/>
        </w:pPr>
        <w:r>
          <w:rPr>
            <w:noProof/>
          </w:rPr>
          <w:t xml:space="preserve">                  </w:t>
        </w:r>
        <w:r w:rsidRPr="00AB2665">
          <w:rPr>
            <w:noProof/>
          </w:rPr>
          <w:drawing>
            <wp:inline distT="0" distB="0" distL="0" distR="0" wp14:anchorId="2F3EF415" wp14:editId="1D269AB4">
              <wp:extent cx="1323975" cy="571500"/>
              <wp:effectExtent l="0" t="0" r="0" b="0"/>
              <wp:docPr id="733764943" name="Obraz 4" descr="Obraz zawierający Czcionka, Grafika, projekt graficzny, design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 descr="Obraz zawierający Czcionka, Grafika, projekt graficzny, design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239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                        </w:t>
        </w:r>
        <w:r w:rsidRPr="00AB2665">
          <w:rPr>
            <w:noProof/>
          </w:rPr>
          <w:drawing>
            <wp:inline distT="0" distB="0" distL="0" distR="0" wp14:anchorId="6D09B365" wp14:editId="283418E3">
              <wp:extent cx="1733550" cy="533400"/>
              <wp:effectExtent l="0" t="0" r="0" b="0"/>
              <wp:docPr id="424147948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335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        </w:t>
        </w:r>
      </w:p>
      <w:p w14:paraId="47E904EE" w14:textId="25C91BDF" w:rsidR="004613D9" w:rsidRPr="00774241" w:rsidRDefault="004613D9" w:rsidP="00774241">
        <w:pPr>
          <w:pStyle w:val="Stopka"/>
          <w:jc w:val="right"/>
          <w:rPr>
            <w:rFonts w:ascii="Verdana" w:hAnsi="Verdana"/>
            <w:sz w:val="18"/>
            <w:szCs w:val="18"/>
          </w:rPr>
        </w:pPr>
        <w:r w:rsidRPr="00774241">
          <w:rPr>
            <w:rFonts w:ascii="Verdana" w:hAnsi="Verdana"/>
            <w:sz w:val="18"/>
            <w:szCs w:val="18"/>
          </w:rPr>
          <w:fldChar w:fldCharType="begin"/>
        </w:r>
        <w:r w:rsidRPr="00774241">
          <w:rPr>
            <w:rFonts w:ascii="Verdana" w:hAnsi="Verdana"/>
            <w:sz w:val="18"/>
            <w:szCs w:val="18"/>
          </w:rPr>
          <w:instrText>PAGE   \* MERGEFORMAT</w:instrText>
        </w:r>
        <w:r w:rsidRPr="00774241">
          <w:rPr>
            <w:rFonts w:ascii="Verdana" w:hAnsi="Verdana"/>
            <w:sz w:val="18"/>
            <w:szCs w:val="18"/>
          </w:rPr>
          <w:fldChar w:fldCharType="separate"/>
        </w:r>
        <w:r w:rsidR="00CE7339">
          <w:rPr>
            <w:rFonts w:ascii="Verdana" w:hAnsi="Verdana"/>
            <w:noProof/>
            <w:sz w:val="18"/>
            <w:szCs w:val="18"/>
          </w:rPr>
          <w:t>18</w:t>
        </w:r>
        <w:r w:rsidRPr="00774241">
          <w:rPr>
            <w:rFonts w:ascii="Verdana" w:hAnsi="Verdana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B3E2D" w14:textId="77777777" w:rsidR="00A16340" w:rsidRPr="00D51757" w:rsidRDefault="00A16340" w:rsidP="00A16340">
    <w:pPr>
      <w:pStyle w:val="Stopka"/>
      <w:jc w:val="both"/>
    </w:pPr>
    <w:r>
      <w:rPr>
        <w:noProof/>
      </w:rPr>
      <w:t xml:space="preserve">                  </w:t>
    </w:r>
    <w:r w:rsidRPr="00AB2665">
      <w:rPr>
        <w:noProof/>
      </w:rPr>
      <w:drawing>
        <wp:inline distT="0" distB="0" distL="0" distR="0" wp14:anchorId="393D47B3" wp14:editId="7EF46189">
          <wp:extent cx="1323975" cy="571500"/>
          <wp:effectExtent l="0" t="0" r="0" b="0"/>
          <wp:docPr id="1742533874" name="Obraz 4" descr="Obraz zawierający Czcionka, Grafika, projekt graficzn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</w:t>
    </w:r>
    <w:r w:rsidRPr="00AB2665">
      <w:rPr>
        <w:noProof/>
      </w:rPr>
      <w:drawing>
        <wp:inline distT="0" distB="0" distL="0" distR="0" wp14:anchorId="004EB7DD" wp14:editId="66F04CC2">
          <wp:extent cx="1733550" cy="533400"/>
          <wp:effectExtent l="0" t="0" r="0" b="0"/>
          <wp:docPr id="8273664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</w:t>
    </w:r>
  </w:p>
  <w:p w14:paraId="26B1B0BF" w14:textId="4F293F39" w:rsidR="004613D9" w:rsidRPr="001E4CD2" w:rsidRDefault="004613D9" w:rsidP="00774241">
    <w:pPr>
      <w:tabs>
        <w:tab w:val="center" w:pos="2848"/>
      </w:tabs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D8D6E" w14:textId="77777777" w:rsidR="00306CD0" w:rsidRDefault="00306CD0" w:rsidP="00B917FA">
      <w:pPr>
        <w:spacing w:after="0" w:line="240" w:lineRule="auto"/>
      </w:pPr>
      <w:r>
        <w:separator/>
      </w:r>
    </w:p>
  </w:footnote>
  <w:footnote w:type="continuationSeparator" w:id="0">
    <w:p w14:paraId="1253DBA3" w14:textId="77777777" w:rsidR="00306CD0" w:rsidRDefault="00306CD0" w:rsidP="00B917FA">
      <w:pPr>
        <w:spacing w:after="0" w:line="240" w:lineRule="auto"/>
      </w:pPr>
      <w:r>
        <w:continuationSeparator/>
      </w:r>
    </w:p>
  </w:footnote>
  <w:footnote w:id="1">
    <w:p w14:paraId="231A8F26" w14:textId="77777777" w:rsidR="004613D9" w:rsidRPr="00713C19" w:rsidRDefault="004613D9" w:rsidP="003D1869">
      <w:pPr>
        <w:pStyle w:val="Tekstprzypisudolnego"/>
        <w:ind w:left="142" w:hanging="142"/>
        <w:jc w:val="both"/>
        <w:rPr>
          <w:b/>
        </w:rPr>
      </w:pPr>
      <w:r w:rsidRPr="00713C19">
        <w:rPr>
          <w:rStyle w:val="Znakiprzypiswdolnych"/>
          <w:rFonts w:ascii="Verdana" w:hAnsi="Verdana"/>
          <w:b/>
        </w:rPr>
        <w:footnoteRef/>
      </w:r>
      <w:r w:rsidRPr="00713C19">
        <w:rPr>
          <w:rFonts w:ascii="Verdana" w:eastAsia="Verdana" w:hAnsi="Verdana" w:cs="Verdana"/>
          <w:b/>
          <w:i/>
          <w:sz w:val="16"/>
          <w:szCs w:val="16"/>
        </w:rPr>
        <w:tab/>
        <w:t xml:space="preserve"> </w:t>
      </w:r>
      <w:r w:rsidRPr="00713C19">
        <w:rPr>
          <w:rFonts w:ascii="Verdana" w:hAnsi="Verdana" w:cs="Verdana"/>
          <w:b/>
          <w:i/>
          <w:sz w:val="16"/>
          <w:szCs w:val="16"/>
        </w:rPr>
        <w:tab/>
        <w:t>Cenę należy podać liczbą i słownie z dokładnością do 2 miejsc po przecinku.</w:t>
      </w:r>
    </w:p>
  </w:footnote>
  <w:footnote w:id="2">
    <w:p w14:paraId="4CF26458" w14:textId="77777777" w:rsidR="004613D9" w:rsidRPr="00713C19" w:rsidRDefault="004613D9" w:rsidP="003D1869">
      <w:pPr>
        <w:spacing w:after="0" w:line="240" w:lineRule="auto"/>
        <w:ind w:left="142" w:hanging="142"/>
        <w:jc w:val="both"/>
        <w:rPr>
          <w:b/>
        </w:rPr>
      </w:pPr>
      <w:r w:rsidRPr="00713C19">
        <w:rPr>
          <w:rStyle w:val="Znakiprzypiswdolnych"/>
          <w:rFonts w:ascii="Verdana" w:hAnsi="Verdana"/>
          <w:b/>
        </w:rPr>
        <w:footnoteRef/>
      </w:r>
      <w:r w:rsidRPr="00713C19">
        <w:rPr>
          <w:rFonts w:ascii="Verdana" w:eastAsia="Verdana" w:hAnsi="Verdana" w:cs="Verdana"/>
          <w:b/>
          <w:i/>
          <w:sz w:val="16"/>
          <w:szCs w:val="16"/>
        </w:rPr>
        <w:tab/>
        <w:t xml:space="preserve"> </w:t>
      </w:r>
      <w:r w:rsidRPr="00713C19">
        <w:rPr>
          <w:rFonts w:ascii="Verdana" w:hAnsi="Verdana" w:cs="Verdana"/>
          <w:b/>
          <w:i/>
          <w:sz w:val="16"/>
          <w:szCs w:val="16"/>
        </w:rPr>
        <w:tab/>
      </w:r>
      <w:r w:rsidRPr="00713C19">
        <w:rPr>
          <w:rFonts w:ascii="Verdana" w:hAnsi="Verdana" w:cs="Verdana"/>
          <w:b/>
          <w:i/>
          <w:color w:val="000000"/>
          <w:sz w:val="16"/>
          <w:szCs w:val="16"/>
          <w:lang w:eastAsia="ar-SA"/>
        </w:rPr>
        <w:t>Należy podać stawkę podatku VAT, a w przypadku, gdy realizacja przedmiotu zamówienia jest zwolniona z VAT należy wpisać „zwol.”</w:t>
      </w:r>
    </w:p>
    <w:p w14:paraId="0A005F03" w14:textId="77777777" w:rsidR="004613D9" w:rsidRDefault="004613D9" w:rsidP="003D1869">
      <w:pPr>
        <w:pStyle w:val="Tekstprzypisudolnego"/>
        <w:rPr>
          <w:rFonts w:ascii="Verdana" w:hAnsi="Verdana" w:cs="Verdana"/>
          <w:i/>
          <w:color w:val="000000"/>
          <w:sz w:val="16"/>
          <w:szCs w:val="16"/>
        </w:rPr>
      </w:pPr>
    </w:p>
    <w:p w14:paraId="4B499DCD" w14:textId="77777777" w:rsidR="004613D9" w:rsidRDefault="004613D9" w:rsidP="003D1869">
      <w:pPr>
        <w:pStyle w:val="Tekstprzypisudolnego"/>
      </w:pPr>
    </w:p>
  </w:footnote>
  <w:footnote w:id="3">
    <w:p w14:paraId="6237A5A6" w14:textId="77777777" w:rsidR="004613D9" w:rsidRPr="00CD3251" w:rsidRDefault="004613D9" w:rsidP="003D1869">
      <w:pPr>
        <w:pStyle w:val="Tekstprzypisudolnego"/>
        <w:ind w:left="142" w:hanging="142"/>
        <w:jc w:val="both"/>
        <w:rPr>
          <w:b/>
        </w:rPr>
      </w:pPr>
      <w:r w:rsidRPr="00CD3251">
        <w:rPr>
          <w:rStyle w:val="Znakiprzypiswdolnych"/>
          <w:rFonts w:ascii="Verdana" w:hAnsi="Verdana"/>
          <w:b/>
        </w:rPr>
        <w:footnoteRef/>
      </w:r>
      <w:r w:rsidRPr="00CD3251">
        <w:rPr>
          <w:rFonts w:ascii="Verdana" w:eastAsia="Verdana" w:hAnsi="Verdana" w:cs="Verdana"/>
          <w:b/>
          <w:i/>
          <w:sz w:val="16"/>
          <w:szCs w:val="16"/>
        </w:rPr>
        <w:tab/>
        <w:t xml:space="preserve"> </w:t>
      </w:r>
      <w:r w:rsidRPr="00CD3251">
        <w:rPr>
          <w:rFonts w:ascii="Verdana" w:hAnsi="Verdana" w:cs="Verdana"/>
          <w:b/>
          <w:i/>
          <w:sz w:val="16"/>
          <w:szCs w:val="16"/>
        </w:rPr>
        <w:tab/>
        <w:t>Cenę należy podać liczbą i słownie z dokładnością do 2 miejsc po przecinku.</w:t>
      </w:r>
    </w:p>
  </w:footnote>
  <w:footnote w:id="4">
    <w:p w14:paraId="0BDACBE4" w14:textId="77777777" w:rsidR="004613D9" w:rsidRPr="00713C19" w:rsidRDefault="004613D9" w:rsidP="003D1869">
      <w:pPr>
        <w:spacing w:after="0" w:line="240" w:lineRule="auto"/>
        <w:ind w:left="142" w:hanging="142"/>
        <w:jc w:val="both"/>
        <w:rPr>
          <w:b/>
        </w:rPr>
      </w:pPr>
      <w:r w:rsidRPr="00CD3251">
        <w:rPr>
          <w:rStyle w:val="Znakiprzypiswdolnych"/>
          <w:rFonts w:ascii="Verdana" w:hAnsi="Verdana"/>
          <w:b/>
        </w:rPr>
        <w:footnoteRef/>
      </w:r>
      <w:r w:rsidRPr="00CD3251">
        <w:rPr>
          <w:rFonts w:ascii="Verdana" w:eastAsia="Verdana" w:hAnsi="Verdana" w:cs="Verdana"/>
          <w:b/>
          <w:i/>
          <w:sz w:val="16"/>
          <w:szCs w:val="16"/>
        </w:rPr>
        <w:tab/>
        <w:t xml:space="preserve"> </w:t>
      </w:r>
      <w:r w:rsidRPr="00CD3251">
        <w:rPr>
          <w:rFonts w:ascii="Verdana" w:hAnsi="Verdana" w:cs="Verdana"/>
          <w:b/>
          <w:i/>
          <w:sz w:val="16"/>
          <w:szCs w:val="16"/>
        </w:rPr>
        <w:tab/>
      </w:r>
      <w:r w:rsidRPr="00CD3251">
        <w:rPr>
          <w:rFonts w:ascii="Verdana" w:hAnsi="Verdana" w:cs="Verdana"/>
          <w:b/>
          <w:i/>
          <w:color w:val="000000"/>
          <w:sz w:val="16"/>
          <w:szCs w:val="16"/>
          <w:lang w:eastAsia="ar-SA"/>
        </w:rPr>
        <w:t>Należy podać stawkę podatku VAT, a w przypadku, gdy realizacja przedmiotu zamówienia jest zwolniona z VAT należy wpisać „zwol.”</w:t>
      </w:r>
    </w:p>
    <w:p w14:paraId="63CCA399" w14:textId="77777777" w:rsidR="004613D9" w:rsidRDefault="004613D9" w:rsidP="003D1869">
      <w:pPr>
        <w:pStyle w:val="Tekstprzypisudolnego"/>
        <w:rPr>
          <w:rFonts w:ascii="Verdana" w:hAnsi="Verdana" w:cs="Verdana"/>
          <w:i/>
          <w:color w:val="000000"/>
          <w:sz w:val="16"/>
          <w:szCs w:val="16"/>
        </w:rPr>
      </w:pPr>
    </w:p>
    <w:p w14:paraId="3CAD0025" w14:textId="77777777" w:rsidR="004613D9" w:rsidRDefault="004613D9" w:rsidP="003D186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C73B" w14:textId="07E88232" w:rsidR="004613D9" w:rsidRPr="00AB0A2E" w:rsidRDefault="004613D9" w:rsidP="00774241">
    <w:pPr>
      <w:spacing w:after="0" w:line="240" w:lineRule="auto"/>
      <w:jc w:val="center"/>
      <w:rPr>
        <w:rFonts w:ascii="Verdana" w:hAnsi="Verdana"/>
        <w:b/>
        <w:sz w:val="16"/>
        <w:szCs w:val="16"/>
      </w:rPr>
    </w:pPr>
    <w:r w:rsidRPr="00AB0A2E">
      <w:rPr>
        <w:rFonts w:ascii="Verdana" w:hAnsi="Verdana"/>
        <w:b/>
        <w:sz w:val="16"/>
        <w:szCs w:val="16"/>
      </w:rPr>
      <w:t>Sp</w:t>
    </w:r>
    <w:r>
      <w:rPr>
        <w:rFonts w:ascii="Verdana" w:hAnsi="Verdana"/>
        <w:b/>
        <w:sz w:val="16"/>
        <w:szCs w:val="16"/>
      </w:rPr>
      <w:t>ecyfikacja Warunków Zamówienia:</w:t>
    </w:r>
  </w:p>
  <w:p w14:paraId="6BB6173F" w14:textId="4A8E971C" w:rsidR="004613D9" w:rsidRDefault="00CD3ED8" w:rsidP="00774241">
    <w:pPr>
      <w:pBdr>
        <w:bottom w:val="single" w:sz="6" w:space="0" w:color="auto"/>
      </w:pBdr>
      <w:suppressAutoHyphens/>
      <w:spacing w:after="120" w:line="240" w:lineRule="auto"/>
      <w:jc w:val="center"/>
      <w:rPr>
        <w:rFonts w:ascii="Verdana" w:hAnsi="Verdana" w:cs="Arial"/>
        <w:bCs/>
        <w:i/>
        <w:sz w:val="24"/>
        <w:szCs w:val="24"/>
        <w:vertAlign w:val="subscript"/>
      </w:rPr>
    </w:pPr>
    <w:bookmarkStart w:id="1" w:name="_Hlk210224838"/>
    <w:r w:rsidRPr="00CD3ED8">
      <w:rPr>
        <w:rFonts w:ascii="Verdana" w:hAnsi="Verdana" w:cs="Arial"/>
        <w:bCs/>
        <w:i/>
        <w:sz w:val="24"/>
        <w:szCs w:val="24"/>
        <w:vertAlign w:val="subscript"/>
      </w:rPr>
      <w:t>Budowa przedszkola z oddziałem żłobkowym przy ul. Młodzieżowej</w:t>
    </w:r>
    <w:bookmarkEnd w:id="1"/>
  </w:p>
  <w:p w14:paraId="43A6AC9F" w14:textId="5DA647E7" w:rsidR="004613D9" w:rsidRPr="00A900F2" w:rsidRDefault="004613D9" w:rsidP="00774241">
    <w:pPr>
      <w:pBdr>
        <w:bottom w:val="single" w:sz="6" w:space="0" w:color="auto"/>
      </w:pBdr>
      <w:suppressAutoHyphens/>
      <w:spacing w:after="0" w:line="240" w:lineRule="auto"/>
      <w:jc w:val="center"/>
      <w:rPr>
        <w:rFonts w:ascii="Verdana" w:hAnsi="Verdana"/>
        <w:bCs/>
        <w:iCs/>
        <w:sz w:val="24"/>
        <w:szCs w:val="24"/>
        <w:vertAlign w:val="subscript"/>
      </w:rPr>
    </w:pPr>
    <w:r w:rsidRPr="00AB0A2E">
      <w:rPr>
        <w:rFonts w:ascii="Verdana" w:hAnsi="Verdana"/>
        <w:bCs/>
        <w:iCs/>
        <w:sz w:val="16"/>
        <w:szCs w:val="16"/>
      </w:rPr>
      <w:t>oznaczenie sprawy:</w:t>
    </w:r>
    <w:r w:rsidRPr="00AB0A2E">
      <w:rPr>
        <w:rFonts w:ascii="Verdana" w:hAnsi="Verdana"/>
        <w:b/>
        <w:bCs/>
        <w:iCs/>
        <w:sz w:val="16"/>
        <w:szCs w:val="16"/>
      </w:rPr>
      <w:t xml:space="preserve"> WPI.271.1.</w:t>
    </w:r>
    <w:r w:rsidR="00CD3ED8" w:rsidRPr="00A917FB">
      <w:rPr>
        <w:rFonts w:ascii="Verdana" w:hAnsi="Verdana"/>
        <w:b/>
        <w:bCs/>
        <w:iCs/>
        <w:sz w:val="16"/>
        <w:szCs w:val="16"/>
      </w:rPr>
      <w:t>3</w:t>
    </w:r>
    <w:r w:rsidR="00A917FB">
      <w:rPr>
        <w:rFonts w:ascii="Verdana" w:hAnsi="Verdana"/>
        <w:b/>
        <w:bCs/>
        <w:iCs/>
        <w:sz w:val="16"/>
        <w:szCs w:val="16"/>
      </w:rPr>
      <w:t>8</w:t>
    </w:r>
    <w:r w:rsidRPr="00AB0A2E">
      <w:rPr>
        <w:rFonts w:ascii="Verdana" w:hAnsi="Verdana"/>
        <w:b/>
        <w:bCs/>
        <w:iCs/>
        <w:sz w:val="16"/>
        <w:szCs w:val="16"/>
      </w:rPr>
      <w:t>.202</w:t>
    </w:r>
    <w:r w:rsidR="004E0482">
      <w:rPr>
        <w:rFonts w:ascii="Verdana" w:hAnsi="Verdana"/>
        <w:b/>
        <w:bCs/>
        <w:iCs/>
        <w:sz w:val="16"/>
        <w:szCs w:val="16"/>
      </w:rPr>
      <w:t>5</w:t>
    </w:r>
  </w:p>
  <w:p w14:paraId="6C39166B" w14:textId="77777777" w:rsidR="004613D9" w:rsidRPr="00017B2A" w:rsidRDefault="004613D9" w:rsidP="00017B2A">
    <w:pPr>
      <w:suppressAutoHyphens/>
      <w:spacing w:after="0" w:line="240" w:lineRule="auto"/>
      <w:jc w:val="center"/>
      <w:rPr>
        <w:rFonts w:ascii="Georgia" w:hAnsi="Georgia"/>
        <w:b/>
        <w:bCs/>
        <w:iCs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0F"/>
    <w:name w:val="WW8Num17"/>
    <w:lvl w:ilvl="0">
      <w:start w:val="1"/>
      <w:numFmt w:val="decimal"/>
      <w:lvlText w:val="%1."/>
      <w:lvlJc w:val="left"/>
      <w:pPr>
        <w:ind w:left="1080" w:hanging="360"/>
      </w:pPr>
    </w:lvl>
  </w:abstractNum>
  <w:abstractNum w:abstractNumId="2" w15:restartNumberingAfterBreak="0">
    <w:nsid w:val="00000003"/>
    <w:multiLevelType w:val="singleLevel"/>
    <w:tmpl w:val="1EFAA94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0"/>
        <w:szCs w:val="20"/>
      </w:rPr>
    </w:lvl>
  </w:abstractNum>
  <w:abstractNum w:abstractNumId="3" w15:restartNumberingAfterBreak="0">
    <w:nsid w:val="00000004"/>
    <w:multiLevelType w:val="singleLevel"/>
    <w:tmpl w:val="A5B24B84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F8B02B5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ABAED14E"/>
    <w:name w:val="WW8Num9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D5CEC734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A56E16B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1" w15:restartNumberingAfterBreak="0">
    <w:nsid w:val="0000000C"/>
    <w:multiLevelType w:val="multilevel"/>
    <w:tmpl w:val="312239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4150011"/>
    <w:name w:val="WW8Num172"/>
    <w:lvl w:ilvl="0">
      <w:start w:val="1"/>
      <w:numFmt w:val="decimal"/>
      <w:lvlText w:val="%1)"/>
      <w:lvlJc w:val="left"/>
      <w:pPr>
        <w:ind w:left="2880" w:hanging="360"/>
      </w:pPr>
      <w:rPr>
        <w:color w:val="auto"/>
      </w:rPr>
    </w:lvl>
  </w:abstractNum>
  <w:abstractNum w:abstractNumId="13" w15:restartNumberingAfterBreak="0">
    <w:nsid w:val="0000000E"/>
    <w:multiLevelType w:val="multilevel"/>
    <w:tmpl w:val="582CFE2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6" w15:restartNumberingAfterBreak="0">
    <w:nsid w:val="00000011"/>
    <w:multiLevelType w:val="singleLevel"/>
    <w:tmpl w:val="3A7C0988"/>
    <w:name w:val="WW8Num17"/>
    <w:lvl w:ilvl="0">
      <w:start w:val="10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</w:rPr>
    </w:lvl>
  </w:abstractNum>
  <w:abstractNum w:abstractNumId="17" w15:restartNumberingAfterBreak="0">
    <w:nsid w:val="00000012"/>
    <w:multiLevelType w:val="multilevel"/>
    <w:tmpl w:val="0616D3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0"/>
        </w:tabs>
        <w:ind w:left="1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multilevel"/>
    <w:tmpl w:val="B88674F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singleLevel"/>
    <w:tmpl w:val="130C3810"/>
    <w:name w:val="WW8Num19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0000001D"/>
    <w:multiLevelType w:val="singleLevel"/>
    <w:tmpl w:val="4A66B98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singleLevel"/>
    <w:tmpl w:val="ADECDCC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multi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30"/>
    <w:multiLevelType w:val="singleLevel"/>
    <w:tmpl w:val="0000003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Verdana" w:eastAsia="Calibri" w:hAnsi="Verdana" w:cs="Verdana"/>
        <w:bCs/>
        <w:sz w:val="20"/>
        <w:szCs w:val="20"/>
        <w:lang w:eastAsia="ar-SA"/>
      </w:rPr>
    </w:lvl>
  </w:abstractNum>
  <w:abstractNum w:abstractNumId="38" w15:restartNumberingAfterBreak="0">
    <w:nsid w:val="00000033"/>
    <w:multiLevelType w:val="singleLevel"/>
    <w:tmpl w:val="00000033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39" w15:restartNumberingAfterBreak="0">
    <w:nsid w:val="00000035"/>
    <w:multiLevelType w:val="singleLevel"/>
    <w:tmpl w:val="632CF06E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b w:val="0"/>
        <w:bCs/>
        <w:sz w:val="20"/>
        <w:szCs w:val="20"/>
        <w:lang w:eastAsia="ar-SA"/>
      </w:rPr>
    </w:lvl>
  </w:abstractNum>
  <w:abstractNum w:abstractNumId="40" w15:restartNumberingAfterBreak="0">
    <w:nsid w:val="0000003C"/>
    <w:multiLevelType w:val="singleLevel"/>
    <w:tmpl w:val="0000003C"/>
    <w:name w:val="WW8Num97"/>
    <w:lvl w:ilvl="0">
      <w:start w:val="1"/>
      <w:numFmt w:val="lowerLetter"/>
      <w:lvlText w:val="%1)"/>
      <w:lvlJc w:val="left"/>
      <w:pPr>
        <w:tabs>
          <w:tab w:val="num" w:pos="491"/>
        </w:tabs>
        <w:ind w:left="2062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41" w15:restartNumberingAfterBreak="0">
    <w:nsid w:val="0000003F"/>
    <w:multiLevelType w:val="singleLevel"/>
    <w:tmpl w:val="0000003F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 w:val="0"/>
        <w:i w:val="0"/>
        <w:color w:val="auto"/>
        <w:sz w:val="20"/>
        <w:szCs w:val="20"/>
      </w:rPr>
    </w:lvl>
  </w:abstractNum>
  <w:abstractNum w:abstractNumId="42" w15:restartNumberingAfterBreak="0">
    <w:nsid w:val="00000043"/>
    <w:multiLevelType w:val="singleLevel"/>
    <w:tmpl w:val="00000043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43" w15:restartNumberingAfterBreak="0">
    <w:nsid w:val="0000004E"/>
    <w:multiLevelType w:val="singleLevel"/>
    <w:tmpl w:val="0000004E"/>
    <w:name w:val="WW8Num11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44" w15:restartNumberingAfterBreak="0">
    <w:nsid w:val="0000004F"/>
    <w:multiLevelType w:val="singleLevel"/>
    <w:tmpl w:val="7B4CA122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/>
        <w:i/>
        <w:sz w:val="20"/>
        <w:szCs w:val="20"/>
      </w:rPr>
    </w:lvl>
  </w:abstractNum>
  <w:abstractNum w:abstractNumId="45" w15:restartNumberingAfterBreak="0">
    <w:nsid w:val="00000050"/>
    <w:multiLevelType w:val="singleLevel"/>
    <w:tmpl w:val="BC86DBD0"/>
    <w:name w:val="WW8Num122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cs="Verdana" w:hint="default"/>
        <w:b/>
        <w:bCs/>
        <w:iCs/>
        <w:sz w:val="20"/>
        <w:szCs w:val="20"/>
        <w:lang w:eastAsia="ar-SA"/>
      </w:rPr>
    </w:lvl>
  </w:abstractNum>
  <w:abstractNum w:abstractNumId="46" w15:restartNumberingAfterBreak="0">
    <w:nsid w:val="0000005E"/>
    <w:multiLevelType w:val="singleLevel"/>
    <w:tmpl w:val="000000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47" w15:restartNumberingAfterBreak="0">
    <w:nsid w:val="00000061"/>
    <w:multiLevelType w:val="multilevel"/>
    <w:tmpl w:val="DB1436C4"/>
    <w:name w:val="WW8Num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67"/>
    <w:multiLevelType w:val="singleLevel"/>
    <w:tmpl w:val="00000067"/>
    <w:name w:val="WW8Num155"/>
    <w:lvl w:ilvl="0">
      <w:start w:val="1"/>
      <w:numFmt w:val="decimal"/>
      <w:lvlText w:val="%1)"/>
      <w:lvlJc w:val="left"/>
      <w:pPr>
        <w:tabs>
          <w:tab w:val="num" w:pos="0"/>
        </w:tabs>
        <w:ind w:left="3763" w:hanging="360"/>
      </w:pPr>
      <w:rPr>
        <w:rFonts w:hint="default"/>
      </w:rPr>
    </w:lvl>
  </w:abstractNum>
  <w:abstractNum w:abstractNumId="49" w15:restartNumberingAfterBreak="0">
    <w:nsid w:val="00000068"/>
    <w:multiLevelType w:val="singleLevel"/>
    <w:tmpl w:val="147C482C"/>
    <w:name w:val="WW8Num156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  <w:szCs w:val="20"/>
      </w:rPr>
    </w:lvl>
  </w:abstractNum>
  <w:abstractNum w:abstractNumId="50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6D"/>
    <w:multiLevelType w:val="singleLevel"/>
    <w:tmpl w:val="0000006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52" w15:restartNumberingAfterBreak="0">
    <w:nsid w:val="0000006F"/>
    <w:multiLevelType w:val="multilevel"/>
    <w:tmpl w:val="C25A6E70"/>
    <w:name w:val="WW8Num16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Verdana" w:hAnsi="Verdana" w:cs="Verdana" w:hint="default"/>
        <w:b w:val="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78"/>
    <w:multiLevelType w:val="singleLevel"/>
    <w:tmpl w:val="0BA0538A"/>
    <w:name w:val="WW8Num18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  <w:lang w:eastAsia="ar-SA"/>
      </w:rPr>
    </w:lvl>
  </w:abstractNum>
  <w:abstractNum w:abstractNumId="54" w15:restartNumberingAfterBreak="0">
    <w:nsid w:val="0000007A"/>
    <w:multiLevelType w:val="singleLevel"/>
    <w:tmpl w:val="0000007A"/>
    <w:name w:val="WW8Num18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Verdana" w:hAnsi="Verdana" w:cs="Verdana" w:hint="default"/>
        <w:bCs/>
        <w:sz w:val="20"/>
        <w:szCs w:val="20"/>
        <w:lang w:eastAsia="ar-SA"/>
      </w:rPr>
    </w:lvl>
  </w:abstractNum>
  <w:abstractNum w:abstractNumId="55" w15:restartNumberingAfterBreak="0">
    <w:nsid w:val="0000007C"/>
    <w:multiLevelType w:val="singleLevel"/>
    <w:tmpl w:val="9C26022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eastAsia="Calibri" w:hAnsi="Verdana" w:cs="Verdana" w:hint="default"/>
        <w:color w:val="auto"/>
        <w:sz w:val="20"/>
        <w:szCs w:val="20"/>
        <w:lang w:eastAsia="ar-SA"/>
      </w:rPr>
    </w:lvl>
  </w:abstractNum>
  <w:abstractNum w:abstractNumId="56" w15:restartNumberingAfterBreak="0">
    <w:nsid w:val="00000080"/>
    <w:multiLevelType w:val="singleLevel"/>
    <w:tmpl w:val="5BCE6B38"/>
    <w:name w:val="WW8Num19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</w:rPr>
    </w:lvl>
  </w:abstractNum>
  <w:abstractNum w:abstractNumId="57" w15:restartNumberingAfterBreak="0">
    <w:nsid w:val="00000083"/>
    <w:multiLevelType w:val="singleLevel"/>
    <w:tmpl w:val="00000083"/>
    <w:name w:val="WW8Num1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  <w:lang w:eastAsia="en-US"/>
      </w:rPr>
    </w:lvl>
  </w:abstractNum>
  <w:abstractNum w:abstractNumId="58" w15:restartNumberingAfterBreak="0">
    <w:nsid w:val="00000088"/>
    <w:multiLevelType w:val="singleLevel"/>
    <w:tmpl w:val="00000088"/>
    <w:name w:val="WW8Num20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Arial"/>
        <w:sz w:val="20"/>
        <w:szCs w:val="20"/>
      </w:rPr>
    </w:lvl>
  </w:abstractNum>
  <w:abstractNum w:abstractNumId="59" w15:restartNumberingAfterBreak="0">
    <w:nsid w:val="00000089"/>
    <w:multiLevelType w:val="singleLevel"/>
    <w:tmpl w:val="00000089"/>
    <w:name w:val="WW8Num20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bCs/>
        <w:sz w:val="20"/>
        <w:szCs w:val="20"/>
        <w:lang w:eastAsia="ar-SA"/>
      </w:rPr>
    </w:lvl>
  </w:abstractNum>
  <w:abstractNum w:abstractNumId="60" w15:restartNumberingAfterBreak="0">
    <w:nsid w:val="0000008B"/>
    <w:multiLevelType w:val="singleLevel"/>
    <w:tmpl w:val="0000008B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1" w15:restartNumberingAfterBreak="0">
    <w:nsid w:val="0000008C"/>
    <w:multiLevelType w:val="singleLevel"/>
    <w:tmpl w:val="0000008C"/>
    <w:name w:val="WW8Num213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  <w:rPr>
        <w:rFonts w:ascii="Verdana" w:hAnsi="Verdana" w:cs="Verdana"/>
        <w:iCs/>
        <w:sz w:val="20"/>
        <w:szCs w:val="20"/>
      </w:rPr>
    </w:lvl>
  </w:abstractNum>
  <w:abstractNum w:abstractNumId="62" w15:restartNumberingAfterBreak="0">
    <w:nsid w:val="0000008D"/>
    <w:multiLevelType w:val="singleLevel"/>
    <w:tmpl w:val="0000008D"/>
    <w:name w:val="WW8Num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szCs w:val="20"/>
        <w:lang w:eastAsia="ar-SA"/>
      </w:rPr>
    </w:lvl>
  </w:abstractNum>
  <w:abstractNum w:abstractNumId="63" w15:restartNumberingAfterBreak="0">
    <w:nsid w:val="0000008F"/>
    <w:multiLevelType w:val="singleLevel"/>
    <w:tmpl w:val="0000008F"/>
    <w:name w:val="WW8Num21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Arial"/>
        <w:sz w:val="20"/>
        <w:szCs w:val="20"/>
      </w:rPr>
    </w:lvl>
  </w:abstractNum>
  <w:abstractNum w:abstractNumId="64" w15:restartNumberingAfterBreak="0">
    <w:nsid w:val="00000091"/>
    <w:multiLevelType w:val="singleLevel"/>
    <w:tmpl w:val="00000091"/>
    <w:name w:val="WW8Num219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ascii="Verdana" w:eastAsia="Calibri" w:hAnsi="Verdana" w:cs="Verdana"/>
        <w:sz w:val="20"/>
        <w:szCs w:val="20"/>
        <w:lang w:eastAsia="ar-SA"/>
      </w:rPr>
    </w:lvl>
  </w:abstractNum>
  <w:abstractNum w:abstractNumId="65" w15:restartNumberingAfterBreak="0">
    <w:nsid w:val="00000092"/>
    <w:multiLevelType w:val="singleLevel"/>
    <w:tmpl w:val="00000092"/>
    <w:name w:val="WW8Num220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6" w15:restartNumberingAfterBreak="0">
    <w:nsid w:val="000000B5"/>
    <w:multiLevelType w:val="multilevel"/>
    <w:tmpl w:val="719A946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000000BD"/>
    <w:multiLevelType w:val="multilevel"/>
    <w:tmpl w:val="C3123B9A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sz w:val="20"/>
        <w:szCs w:val="20"/>
        <w:lang w:eastAsia="ar-SA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ascii="Verdana" w:hAnsi="Verdana" w:cs="Verdana" w:hint="default"/>
        <w:sz w:val="20"/>
        <w:szCs w:val="20"/>
        <w:lang w:eastAsia="ar-SA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  <w:lang w:eastAsia="ar-SA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ascii="Verdana" w:hAnsi="Verdana" w:cs="Verdana" w:hint="default"/>
        <w:sz w:val="20"/>
        <w:szCs w:val="2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Verdana" w:hAnsi="Verdana" w:cs="Verdana" w:hint="default"/>
        <w:sz w:val="20"/>
        <w:szCs w:val="2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Verdana" w:hAnsi="Verdana" w:cs="Verdana" w:hint="default"/>
        <w:sz w:val="20"/>
        <w:szCs w:val="2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68" w15:restartNumberingAfterBreak="0">
    <w:nsid w:val="000000BF"/>
    <w:multiLevelType w:val="multilevel"/>
    <w:tmpl w:val="000000BF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9" w15:restartNumberingAfterBreak="0">
    <w:nsid w:val="000000C0"/>
    <w:multiLevelType w:val="multilevel"/>
    <w:tmpl w:val="000000C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0" w15:restartNumberingAfterBreak="0">
    <w:nsid w:val="000000C1"/>
    <w:multiLevelType w:val="multilevel"/>
    <w:tmpl w:val="000000C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1" w15:restartNumberingAfterBreak="0">
    <w:nsid w:val="0042218A"/>
    <w:multiLevelType w:val="hybridMultilevel"/>
    <w:tmpl w:val="9EA833AC"/>
    <w:lvl w:ilvl="0" w:tplc="87F6726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12E684C"/>
    <w:multiLevelType w:val="hybridMultilevel"/>
    <w:tmpl w:val="17884056"/>
    <w:name w:val="WW8Num109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 w15:restartNumberingAfterBreak="0">
    <w:nsid w:val="02D015AB"/>
    <w:multiLevelType w:val="multilevel"/>
    <w:tmpl w:val="1C22BA4C"/>
    <w:name w:val="WW8Num1022222222252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05F52FF0"/>
    <w:multiLevelType w:val="hybridMultilevel"/>
    <w:tmpl w:val="7722B1C8"/>
    <w:name w:val="WW8Num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7200BD2"/>
    <w:multiLevelType w:val="multilevel"/>
    <w:tmpl w:val="FCD8A0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7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6" w15:restartNumberingAfterBreak="0">
    <w:nsid w:val="077F320E"/>
    <w:multiLevelType w:val="hybridMultilevel"/>
    <w:tmpl w:val="A5067580"/>
    <w:lvl w:ilvl="0" w:tplc="F1BC62D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E734358E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sz w:val="28"/>
      </w:rPr>
    </w:lvl>
    <w:lvl w:ilvl="3" w:tplc="18A4BFFA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0804234C"/>
    <w:multiLevelType w:val="hybridMultilevel"/>
    <w:tmpl w:val="A3604A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08804ED4"/>
    <w:multiLevelType w:val="hybridMultilevel"/>
    <w:tmpl w:val="CFD0E41A"/>
    <w:name w:val="WW8Num323"/>
    <w:lvl w:ilvl="0" w:tplc="CB283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8AD038C"/>
    <w:multiLevelType w:val="hybridMultilevel"/>
    <w:tmpl w:val="81AC233A"/>
    <w:name w:val="WW8Num42"/>
    <w:lvl w:ilvl="0" w:tplc="0034421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8B35DAC"/>
    <w:multiLevelType w:val="multilevel"/>
    <w:tmpl w:val="534E4806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1" w15:restartNumberingAfterBreak="0">
    <w:nsid w:val="09F40D1A"/>
    <w:multiLevelType w:val="hybridMultilevel"/>
    <w:tmpl w:val="A75C0C0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0B2D6B80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0C5A7BE1"/>
    <w:multiLevelType w:val="hybridMultilevel"/>
    <w:tmpl w:val="86F6055E"/>
    <w:name w:val="WW8Num3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DA82B37"/>
    <w:multiLevelType w:val="hybridMultilevel"/>
    <w:tmpl w:val="03D8DDB4"/>
    <w:name w:val="WW8Num52"/>
    <w:lvl w:ilvl="0" w:tplc="78523F8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0E7C5295"/>
    <w:multiLevelType w:val="multilevel"/>
    <w:tmpl w:val="558895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6" w15:restartNumberingAfterBreak="0">
    <w:nsid w:val="14135ACA"/>
    <w:multiLevelType w:val="hybridMultilevel"/>
    <w:tmpl w:val="C324BECA"/>
    <w:lvl w:ilvl="0" w:tplc="B4D840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45C52BD"/>
    <w:multiLevelType w:val="hybridMultilevel"/>
    <w:tmpl w:val="31BA240C"/>
    <w:lvl w:ilvl="0" w:tplc="4386EC36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4801498"/>
    <w:multiLevelType w:val="hybridMultilevel"/>
    <w:tmpl w:val="9746D854"/>
    <w:name w:val="WW8Num1442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14A11F72"/>
    <w:multiLevelType w:val="hybridMultilevel"/>
    <w:tmpl w:val="63F8C128"/>
    <w:name w:val="WW8Num29223222222222222222222222222222222222222222222222222"/>
    <w:lvl w:ilvl="0" w:tplc="B2D2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55166D1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15632048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2" w15:restartNumberingAfterBreak="0">
    <w:nsid w:val="1591141D"/>
    <w:multiLevelType w:val="hybridMultilevel"/>
    <w:tmpl w:val="C6FAEC98"/>
    <w:name w:val="WW8Num29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17AF5C61"/>
    <w:multiLevelType w:val="hybridMultilevel"/>
    <w:tmpl w:val="712E74B6"/>
    <w:name w:val="WW8Num2922322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81D42C6"/>
    <w:multiLevelType w:val="hybridMultilevel"/>
    <w:tmpl w:val="F4980334"/>
    <w:name w:val="WW8Num29223222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9A57B82"/>
    <w:multiLevelType w:val="hybridMultilevel"/>
    <w:tmpl w:val="16287490"/>
    <w:name w:val="WW8Num2922322222222222222222222222222222"/>
    <w:lvl w:ilvl="0" w:tplc="0000000E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6" w15:restartNumberingAfterBreak="0">
    <w:nsid w:val="1A7371F4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97" w15:restartNumberingAfterBreak="0">
    <w:nsid w:val="1AD813D2"/>
    <w:multiLevelType w:val="hybridMultilevel"/>
    <w:tmpl w:val="276224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BEF5202"/>
    <w:multiLevelType w:val="hybridMultilevel"/>
    <w:tmpl w:val="FF5060D0"/>
    <w:lvl w:ilvl="0" w:tplc="5038FF5C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C09467F"/>
    <w:multiLevelType w:val="multilevel"/>
    <w:tmpl w:val="726AB8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1C151692"/>
    <w:multiLevelType w:val="hybridMultilevel"/>
    <w:tmpl w:val="3B269F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1D8234F5"/>
    <w:multiLevelType w:val="hybridMultilevel"/>
    <w:tmpl w:val="A00A1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EDF0E97"/>
    <w:multiLevelType w:val="hybridMultilevel"/>
    <w:tmpl w:val="BA444836"/>
    <w:name w:val="WW8Num2932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3" w15:restartNumberingAfterBreak="0">
    <w:nsid w:val="1F8C6CE3"/>
    <w:multiLevelType w:val="hybridMultilevel"/>
    <w:tmpl w:val="062296CA"/>
    <w:name w:val="WW8Num29223222222222222222222"/>
    <w:lvl w:ilvl="0" w:tplc="B1A2301C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4" w15:restartNumberingAfterBreak="0">
    <w:nsid w:val="1FFF300E"/>
    <w:multiLevelType w:val="hybridMultilevel"/>
    <w:tmpl w:val="8DA0C78C"/>
    <w:name w:val="WW8Num292222"/>
    <w:lvl w:ilvl="0" w:tplc="F224DE2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11C69EA"/>
    <w:multiLevelType w:val="multilevel"/>
    <w:tmpl w:val="6B4CABAA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6" w15:restartNumberingAfterBreak="0">
    <w:nsid w:val="2123740D"/>
    <w:multiLevelType w:val="hybridMultilevel"/>
    <w:tmpl w:val="C510A08A"/>
    <w:name w:val="WW8Num3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 w15:restartNumberingAfterBreak="0">
    <w:nsid w:val="2325749F"/>
    <w:multiLevelType w:val="hybridMultilevel"/>
    <w:tmpl w:val="B34A9C2A"/>
    <w:lvl w:ilvl="0" w:tplc="756A04B8">
      <w:start w:val="1"/>
      <w:numFmt w:val="decimal"/>
      <w:lvlText w:val="%1)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23EF4BB9"/>
    <w:multiLevelType w:val="hybridMultilevel"/>
    <w:tmpl w:val="9A8A2436"/>
    <w:lvl w:ilvl="0" w:tplc="AA145D1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24BA1FB7"/>
    <w:multiLevelType w:val="hybridMultilevel"/>
    <w:tmpl w:val="8DAA4E66"/>
    <w:name w:val="WW8Num18232"/>
    <w:lvl w:ilvl="0" w:tplc="046C0C3C">
      <w:start w:val="1"/>
      <w:numFmt w:val="lowerLetter"/>
      <w:lvlText w:val="%1)"/>
      <w:lvlJc w:val="left"/>
      <w:pPr>
        <w:ind w:left="17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0" w15:restartNumberingAfterBreak="0">
    <w:nsid w:val="24D076A8"/>
    <w:multiLevelType w:val="hybridMultilevel"/>
    <w:tmpl w:val="CB3C4CF2"/>
    <w:name w:val="WW8Num29322"/>
    <w:lvl w:ilvl="0" w:tplc="BA980662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57F44C4"/>
    <w:multiLevelType w:val="hybridMultilevel"/>
    <w:tmpl w:val="2D50E304"/>
    <w:lvl w:ilvl="0" w:tplc="B51EB80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26F70674"/>
    <w:multiLevelType w:val="hybridMultilevel"/>
    <w:tmpl w:val="7AF0B21A"/>
    <w:lvl w:ilvl="0" w:tplc="1FAA0CB8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7023954"/>
    <w:multiLevelType w:val="hybridMultilevel"/>
    <w:tmpl w:val="DE1A1580"/>
    <w:lvl w:ilvl="0" w:tplc="F716BC9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B83695C4">
      <w:start w:val="6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0"/>
        <w:szCs w:val="20"/>
      </w:rPr>
    </w:lvl>
    <w:lvl w:ilvl="2" w:tplc="4DBC9A4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271C252E"/>
    <w:multiLevelType w:val="hybridMultilevel"/>
    <w:tmpl w:val="25429D06"/>
    <w:name w:val="WW8Num37"/>
    <w:lvl w:ilvl="0" w:tplc="F0126F9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85D3C2F"/>
    <w:multiLevelType w:val="hybridMultilevel"/>
    <w:tmpl w:val="38E2B30C"/>
    <w:lvl w:ilvl="0" w:tplc="BC86DBD0">
      <w:start w:val="1"/>
      <w:numFmt w:val="bullet"/>
      <w:lvlText w:val=""/>
      <w:lvlJc w:val="left"/>
      <w:pPr>
        <w:ind w:left="1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116" w15:restartNumberingAfterBreak="0">
    <w:nsid w:val="2AB7716D"/>
    <w:multiLevelType w:val="hybridMultilevel"/>
    <w:tmpl w:val="561831A8"/>
    <w:name w:val="WW8Num2922322222222222222222222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C992477"/>
    <w:multiLevelType w:val="hybridMultilevel"/>
    <w:tmpl w:val="DC485068"/>
    <w:name w:val="WW8Num1823"/>
    <w:lvl w:ilvl="0" w:tplc="3B8A90C2">
      <w:start w:val="1"/>
      <w:numFmt w:val="lowerLetter"/>
      <w:lvlText w:val="%1)"/>
      <w:lvlJc w:val="left"/>
      <w:pPr>
        <w:ind w:left="174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8" w15:restartNumberingAfterBreak="0">
    <w:nsid w:val="2D4C03AF"/>
    <w:multiLevelType w:val="multilevel"/>
    <w:tmpl w:val="ED78976A"/>
    <w:name w:val="WW8Num1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9" w15:restartNumberingAfterBreak="0">
    <w:nsid w:val="2D7D54A0"/>
    <w:multiLevelType w:val="hybridMultilevel"/>
    <w:tmpl w:val="38A80F36"/>
    <w:lvl w:ilvl="0" w:tplc="F1F87A9A">
      <w:start w:val="1"/>
      <w:numFmt w:val="decimal"/>
      <w:lvlText w:val="%1)"/>
      <w:lvlJc w:val="left"/>
      <w:pPr>
        <w:ind w:left="1959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679" w:hanging="360"/>
      </w:pPr>
    </w:lvl>
    <w:lvl w:ilvl="2" w:tplc="0415001B" w:tentative="1">
      <w:start w:val="1"/>
      <w:numFmt w:val="lowerRoman"/>
      <w:lvlText w:val="%3."/>
      <w:lvlJc w:val="right"/>
      <w:pPr>
        <w:ind w:left="3399" w:hanging="180"/>
      </w:pPr>
    </w:lvl>
    <w:lvl w:ilvl="3" w:tplc="0415000F" w:tentative="1">
      <w:start w:val="1"/>
      <w:numFmt w:val="decimal"/>
      <w:lvlText w:val="%4."/>
      <w:lvlJc w:val="left"/>
      <w:pPr>
        <w:ind w:left="4119" w:hanging="360"/>
      </w:pPr>
    </w:lvl>
    <w:lvl w:ilvl="4" w:tplc="04150019" w:tentative="1">
      <w:start w:val="1"/>
      <w:numFmt w:val="lowerLetter"/>
      <w:lvlText w:val="%5."/>
      <w:lvlJc w:val="left"/>
      <w:pPr>
        <w:ind w:left="4839" w:hanging="360"/>
      </w:pPr>
    </w:lvl>
    <w:lvl w:ilvl="5" w:tplc="0415001B" w:tentative="1">
      <w:start w:val="1"/>
      <w:numFmt w:val="lowerRoman"/>
      <w:lvlText w:val="%6."/>
      <w:lvlJc w:val="right"/>
      <w:pPr>
        <w:ind w:left="5559" w:hanging="180"/>
      </w:pPr>
    </w:lvl>
    <w:lvl w:ilvl="6" w:tplc="0415000F" w:tentative="1">
      <w:start w:val="1"/>
      <w:numFmt w:val="decimal"/>
      <w:lvlText w:val="%7."/>
      <w:lvlJc w:val="left"/>
      <w:pPr>
        <w:ind w:left="6279" w:hanging="360"/>
      </w:pPr>
    </w:lvl>
    <w:lvl w:ilvl="7" w:tplc="04150019" w:tentative="1">
      <w:start w:val="1"/>
      <w:numFmt w:val="lowerLetter"/>
      <w:lvlText w:val="%8."/>
      <w:lvlJc w:val="left"/>
      <w:pPr>
        <w:ind w:left="6999" w:hanging="360"/>
      </w:pPr>
    </w:lvl>
    <w:lvl w:ilvl="8" w:tplc="0415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120" w15:restartNumberingAfterBreak="0">
    <w:nsid w:val="2ED72DDC"/>
    <w:multiLevelType w:val="hybridMultilevel"/>
    <w:tmpl w:val="C8E6A838"/>
    <w:name w:val="WW8Num292232222222222222222"/>
    <w:lvl w:ilvl="0" w:tplc="F44C90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18E5831"/>
    <w:multiLevelType w:val="multilevel"/>
    <w:tmpl w:val="2758DBD6"/>
    <w:name w:val="WW8Num10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2" w15:restartNumberingAfterBreak="0">
    <w:nsid w:val="32936582"/>
    <w:multiLevelType w:val="multilevel"/>
    <w:tmpl w:val="40DCC162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3" w15:restartNumberingAfterBreak="0">
    <w:nsid w:val="330A37B5"/>
    <w:multiLevelType w:val="hybridMultilevel"/>
    <w:tmpl w:val="98A0B9D0"/>
    <w:name w:val="WW8Num2922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4571D1E"/>
    <w:multiLevelType w:val="hybridMultilevel"/>
    <w:tmpl w:val="A8BE2A3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12B63764">
      <w:start w:val="1"/>
      <w:numFmt w:val="decimal"/>
      <w:lvlText w:val="%2)"/>
      <w:lvlJc w:val="left"/>
      <w:pPr>
        <w:ind w:left="2640" w:hanging="360"/>
      </w:pPr>
      <w:rPr>
        <w:rFonts w:cs="ArialMT" w:hint="default"/>
      </w:rPr>
    </w:lvl>
    <w:lvl w:ilvl="2" w:tplc="0AB064E2">
      <w:start w:val="1"/>
      <w:numFmt w:val="upperLetter"/>
      <w:lvlText w:val="%3."/>
      <w:lvlJc w:val="left"/>
      <w:pPr>
        <w:ind w:left="35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5" w15:restartNumberingAfterBreak="0">
    <w:nsid w:val="35302089"/>
    <w:multiLevelType w:val="hybridMultilevel"/>
    <w:tmpl w:val="A6A2FE2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362A2C99"/>
    <w:multiLevelType w:val="hybridMultilevel"/>
    <w:tmpl w:val="E0C688CC"/>
    <w:name w:val="WW8Num152"/>
    <w:lvl w:ilvl="0" w:tplc="9EC0C66A">
      <w:start w:val="1"/>
      <w:numFmt w:val="decimal"/>
      <w:lvlText w:val="%1)"/>
      <w:lvlJc w:val="left"/>
      <w:pPr>
        <w:ind w:left="1495" w:hanging="360"/>
      </w:pPr>
      <w:rPr>
        <w:rFonts w:ascii="Verdana" w:eastAsia="Times New Roman" w:hAnsi="Verdana" w:cs="Verdan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7" w15:restartNumberingAfterBreak="0">
    <w:nsid w:val="363D1125"/>
    <w:multiLevelType w:val="hybridMultilevel"/>
    <w:tmpl w:val="FD6A52FC"/>
    <w:name w:val="WW8Num29223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37294FA0"/>
    <w:multiLevelType w:val="hybridMultilevel"/>
    <w:tmpl w:val="FD0A24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9" w15:restartNumberingAfterBreak="0">
    <w:nsid w:val="37933C87"/>
    <w:multiLevelType w:val="multilevel"/>
    <w:tmpl w:val="EE28F8FE"/>
    <w:name w:val="WW8Num1022222222252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0" w15:restartNumberingAfterBreak="0">
    <w:nsid w:val="38F97747"/>
    <w:multiLevelType w:val="hybridMultilevel"/>
    <w:tmpl w:val="55F0410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1" w15:restartNumberingAfterBreak="0">
    <w:nsid w:val="3968026A"/>
    <w:multiLevelType w:val="hybridMultilevel"/>
    <w:tmpl w:val="88EAD948"/>
    <w:name w:val="WW8Num1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98A34A2"/>
    <w:multiLevelType w:val="hybridMultilevel"/>
    <w:tmpl w:val="494A04D4"/>
    <w:name w:val="WW8Num29223222222222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9E42FAD"/>
    <w:multiLevelType w:val="hybridMultilevel"/>
    <w:tmpl w:val="637AB17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4" w15:restartNumberingAfterBreak="0">
    <w:nsid w:val="3A0C13AE"/>
    <w:multiLevelType w:val="hybridMultilevel"/>
    <w:tmpl w:val="642C5B6E"/>
    <w:name w:val="WW8Num43"/>
    <w:lvl w:ilvl="0" w:tplc="C562B8C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A56454B"/>
    <w:multiLevelType w:val="multilevel"/>
    <w:tmpl w:val="6C907210"/>
    <w:name w:val="WW8Num16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6" w15:restartNumberingAfterBreak="0">
    <w:nsid w:val="3A78405F"/>
    <w:multiLevelType w:val="hybridMultilevel"/>
    <w:tmpl w:val="1E44690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7" w15:restartNumberingAfterBreak="0">
    <w:nsid w:val="3AB56416"/>
    <w:multiLevelType w:val="hybridMultilevel"/>
    <w:tmpl w:val="CFC2E63E"/>
    <w:name w:val="WW8Num292232222222222222222222222222222222222222222222222"/>
    <w:lvl w:ilvl="0" w:tplc="BFAE1EBE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8" w15:restartNumberingAfterBreak="0">
    <w:nsid w:val="3B0F6F07"/>
    <w:multiLevelType w:val="hybridMultilevel"/>
    <w:tmpl w:val="7C9A8098"/>
    <w:name w:val="WW8Num610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3C4C6EDC"/>
    <w:multiLevelType w:val="multilevel"/>
    <w:tmpl w:val="8938A09A"/>
    <w:name w:val="WW8Num9222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0" w15:restartNumberingAfterBreak="0">
    <w:nsid w:val="3E532F35"/>
    <w:multiLevelType w:val="hybridMultilevel"/>
    <w:tmpl w:val="05CCC7C0"/>
    <w:name w:val="WW8Num2922322222222222222"/>
    <w:lvl w:ilvl="0" w:tplc="B1A230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EAA37CE"/>
    <w:multiLevelType w:val="hybridMultilevel"/>
    <w:tmpl w:val="AFFE2E5C"/>
    <w:name w:val="WW8Num1623"/>
    <w:lvl w:ilvl="0" w:tplc="7B4A6162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3EE805AF"/>
    <w:multiLevelType w:val="multilevel"/>
    <w:tmpl w:val="5B9ABE6E"/>
    <w:name w:val="WW8Num102222222225224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3" w15:restartNumberingAfterBreak="0">
    <w:nsid w:val="3EEA56B5"/>
    <w:multiLevelType w:val="hybridMultilevel"/>
    <w:tmpl w:val="4850A7D2"/>
    <w:lvl w:ilvl="0" w:tplc="3C4242BA">
      <w:start w:val="1"/>
      <w:numFmt w:val="decimal"/>
      <w:lvlText w:val="%1)"/>
      <w:lvlJc w:val="left"/>
      <w:pPr>
        <w:ind w:left="86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4" w15:restartNumberingAfterBreak="0">
    <w:nsid w:val="3FE73799"/>
    <w:multiLevelType w:val="multilevel"/>
    <w:tmpl w:val="E50CA224"/>
    <w:name w:val="WW8Num1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5" w15:restartNumberingAfterBreak="0">
    <w:nsid w:val="40791702"/>
    <w:multiLevelType w:val="hybridMultilevel"/>
    <w:tmpl w:val="A4BAF1B6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146" w15:restartNumberingAfterBreak="0">
    <w:nsid w:val="416632BE"/>
    <w:multiLevelType w:val="multilevel"/>
    <w:tmpl w:val="100031C4"/>
    <w:name w:val="WW8Num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7" w15:restartNumberingAfterBreak="0">
    <w:nsid w:val="434B5C6B"/>
    <w:multiLevelType w:val="multilevel"/>
    <w:tmpl w:val="1C22BA4C"/>
    <w:name w:val="WW8Num1022222222252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8" w15:restartNumberingAfterBreak="0">
    <w:nsid w:val="43DC18CD"/>
    <w:multiLevelType w:val="hybridMultilevel"/>
    <w:tmpl w:val="A38A7432"/>
    <w:name w:val="WW8Num262"/>
    <w:lvl w:ilvl="0" w:tplc="32F423B0">
      <w:start w:val="1"/>
      <w:numFmt w:val="lowerLetter"/>
      <w:lvlText w:val="%1."/>
      <w:lvlJc w:val="left"/>
      <w:pPr>
        <w:ind w:left="2061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9" w15:restartNumberingAfterBreak="0">
    <w:nsid w:val="44B774CA"/>
    <w:multiLevelType w:val="multilevel"/>
    <w:tmpl w:val="DB1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Calibri" w:hAnsi="Verdana" w:cs="Verdana"/>
        <w:sz w:val="20"/>
        <w:szCs w:val="20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44F06159"/>
    <w:multiLevelType w:val="hybridMultilevel"/>
    <w:tmpl w:val="32B48818"/>
    <w:name w:val="WW8Num2922322222222222222222222222222222222222222223"/>
    <w:lvl w:ilvl="0" w:tplc="2E782CEA">
      <w:start w:val="1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5EA5D46"/>
    <w:multiLevelType w:val="multilevel"/>
    <w:tmpl w:val="A748F2CA"/>
    <w:name w:val="WW8Num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3" w15:restartNumberingAfterBreak="0">
    <w:nsid w:val="47D2104D"/>
    <w:multiLevelType w:val="hybridMultilevel"/>
    <w:tmpl w:val="178CA784"/>
    <w:name w:val="WW8Num29223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8262015"/>
    <w:multiLevelType w:val="hybridMultilevel"/>
    <w:tmpl w:val="084EDA26"/>
    <w:name w:val="WW8Num2922322222222222222222222222222222222222222"/>
    <w:lvl w:ilvl="0" w:tplc="B1A2301C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5" w15:restartNumberingAfterBreak="0">
    <w:nsid w:val="48425DB9"/>
    <w:multiLevelType w:val="hybridMultilevel"/>
    <w:tmpl w:val="13F045BC"/>
    <w:lvl w:ilvl="0" w:tplc="B8A066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6" w15:restartNumberingAfterBreak="0">
    <w:nsid w:val="4948044E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A3A5D08"/>
    <w:multiLevelType w:val="hybridMultilevel"/>
    <w:tmpl w:val="A5E6D346"/>
    <w:lvl w:ilvl="0" w:tplc="00000045">
      <w:start w:val="1"/>
      <w:numFmt w:val="decimal"/>
      <w:lvlText w:val="2.%1)"/>
      <w:lvlJc w:val="left"/>
      <w:pPr>
        <w:ind w:left="1494" w:hanging="360"/>
      </w:pPr>
      <w:rPr>
        <w:rFonts w:ascii="Verdana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8" w15:restartNumberingAfterBreak="0">
    <w:nsid w:val="4A7E0CBD"/>
    <w:multiLevelType w:val="hybridMultilevel"/>
    <w:tmpl w:val="AF88947C"/>
    <w:name w:val="WW8Num1022222222252222"/>
    <w:lvl w:ilvl="0" w:tplc="69520EF6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4DB84826"/>
    <w:multiLevelType w:val="multilevel"/>
    <w:tmpl w:val="62143830"/>
    <w:lvl w:ilvl="0">
      <w:start w:val="2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0" w15:restartNumberingAfterBreak="0">
    <w:nsid w:val="4F0F2A2A"/>
    <w:multiLevelType w:val="hybridMultilevel"/>
    <w:tmpl w:val="A30225AC"/>
    <w:name w:val="WW8Num292232222222222222222222222222222222222222222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4F1928BD"/>
    <w:multiLevelType w:val="hybridMultilevel"/>
    <w:tmpl w:val="0BAAEA96"/>
    <w:name w:val="WW8Num29223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F3F767E"/>
    <w:multiLevelType w:val="hybridMultilevel"/>
    <w:tmpl w:val="C59CA870"/>
    <w:name w:val="WW8Num1622"/>
    <w:lvl w:ilvl="0" w:tplc="B69E43C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482E6C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0A17537"/>
    <w:multiLevelType w:val="hybridMultilevel"/>
    <w:tmpl w:val="DF487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0AC17F8"/>
    <w:multiLevelType w:val="hybridMultilevel"/>
    <w:tmpl w:val="72F6DFA8"/>
    <w:name w:val="WW8Num292232222222222222222222222222222222222222222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51491B84"/>
    <w:multiLevelType w:val="hybridMultilevel"/>
    <w:tmpl w:val="8E002972"/>
    <w:name w:val="WW8Num162"/>
    <w:lvl w:ilvl="0" w:tplc="F1DAD20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C3E0257E">
      <w:start w:val="1"/>
      <w:numFmt w:val="bullet"/>
      <w:lvlText w:val=""/>
      <w:lvlJc w:val="left"/>
      <w:pPr>
        <w:tabs>
          <w:tab w:val="num" w:pos="-1990"/>
        </w:tabs>
        <w:ind w:left="-1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270"/>
        </w:tabs>
        <w:ind w:left="-1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550"/>
        </w:tabs>
        <w:ind w:left="-5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0"/>
        </w:tabs>
        <w:ind w:left="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90"/>
        </w:tabs>
        <w:ind w:left="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610"/>
        </w:tabs>
        <w:ind w:left="1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330"/>
        </w:tabs>
        <w:ind w:left="2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050"/>
        </w:tabs>
        <w:ind w:left="3050" w:hanging="180"/>
      </w:pPr>
    </w:lvl>
  </w:abstractNum>
  <w:abstractNum w:abstractNumId="166" w15:restartNumberingAfterBreak="0">
    <w:nsid w:val="559753BD"/>
    <w:multiLevelType w:val="multilevel"/>
    <w:tmpl w:val="E0329B2E"/>
    <w:name w:val="WW8Num1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7" w15:restartNumberingAfterBreak="0">
    <w:nsid w:val="55D501D8"/>
    <w:multiLevelType w:val="hybridMultilevel"/>
    <w:tmpl w:val="C0F4D244"/>
    <w:name w:val="WW8Num29223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56386240"/>
    <w:multiLevelType w:val="singleLevel"/>
    <w:tmpl w:val="0000009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hAnsi="Verdana" w:cs="Verdana" w:hint="default"/>
        <w:sz w:val="20"/>
        <w:szCs w:val="20"/>
        <w:lang w:eastAsia="ar-SA"/>
      </w:rPr>
    </w:lvl>
  </w:abstractNum>
  <w:abstractNum w:abstractNumId="169" w15:restartNumberingAfterBreak="0">
    <w:nsid w:val="56F66A0B"/>
    <w:multiLevelType w:val="hybridMultilevel"/>
    <w:tmpl w:val="ED98A87E"/>
    <w:name w:val="WW8Num29223222222222222222222222222222222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57132E75"/>
    <w:multiLevelType w:val="hybridMultilevel"/>
    <w:tmpl w:val="F48EA70A"/>
    <w:name w:val="WW8Num292232222222222222222222222222222222222222222342"/>
    <w:lvl w:ilvl="0" w:tplc="BFAE1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7A22364"/>
    <w:multiLevelType w:val="hybridMultilevel"/>
    <w:tmpl w:val="F4BEC83E"/>
    <w:name w:val="WW8Num29223"/>
    <w:lvl w:ilvl="0" w:tplc="04150011">
      <w:start w:val="1"/>
      <w:numFmt w:val="decimal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72" w15:restartNumberingAfterBreak="0">
    <w:nsid w:val="57FD3C20"/>
    <w:multiLevelType w:val="hybridMultilevel"/>
    <w:tmpl w:val="991678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3" w15:restartNumberingAfterBreak="0">
    <w:nsid w:val="586A1E9C"/>
    <w:multiLevelType w:val="multilevel"/>
    <w:tmpl w:val="172C5802"/>
    <w:name w:val="WW8Num1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4" w15:restartNumberingAfterBreak="0">
    <w:nsid w:val="58C84165"/>
    <w:multiLevelType w:val="hybridMultilevel"/>
    <w:tmpl w:val="C5609D2A"/>
    <w:name w:val="WW8Num29223222222"/>
    <w:lvl w:ilvl="0" w:tplc="0BC831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DAE62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8EC0C49"/>
    <w:multiLevelType w:val="multilevel"/>
    <w:tmpl w:val="1C22BA4C"/>
    <w:name w:val="WW8Num10222222222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6" w15:restartNumberingAfterBreak="0">
    <w:nsid w:val="591C5FC2"/>
    <w:multiLevelType w:val="hybridMultilevel"/>
    <w:tmpl w:val="A54E0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59DB6505"/>
    <w:multiLevelType w:val="multilevel"/>
    <w:tmpl w:val="C498AAE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8" w15:restartNumberingAfterBreak="0">
    <w:nsid w:val="5A6D45B0"/>
    <w:multiLevelType w:val="multilevel"/>
    <w:tmpl w:val="466C0CCE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9" w15:restartNumberingAfterBreak="0">
    <w:nsid w:val="5AB50FD6"/>
    <w:multiLevelType w:val="hybridMultilevel"/>
    <w:tmpl w:val="33CA4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BBB4E4C"/>
    <w:multiLevelType w:val="hybridMultilevel"/>
    <w:tmpl w:val="1A64EE1C"/>
    <w:lvl w:ilvl="0" w:tplc="54189412">
      <w:start w:val="1"/>
      <w:numFmt w:val="decimal"/>
      <w:lvlText w:val="%1)"/>
      <w:lvlJc w:val="left"/>
      <w:pPr>
        <w:ind w:left="1817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37" w:hanging="360"/>
      </w:pPr>
    </w:lvl>
    <w:lvl w:ilvl="2" w:tplc="0415001B" w:tentative="1">
      <w:start w:val="1"/>
      <w:numFmt w:val="lowerRoman"/>
      <w:lvlText w:val="%3."/>
      <w:lvlJc w:val="right"/>
      <w:pPr>
        <w:ind w:left="3257" w:hanging="180"/>
      </w:pPr>
    </w:lvl>
    <w:lvl w:ilvl="3" w:tplc="0415000F" w:tentative="1">
      <w:start w:val="1"/>
      <w:numFmt w:val="decimal"/>
      <w:lvlText w:val="%4."/>
      <w:lvlJc w:val="left"/>
      <w:pPr>
        <w:ind w:left="3977" w:hanging="360"/>
      </w:pPr>
    </w:lvl>
    <w:lvl w:ilvl="4" w:tplc="04150019" w:tentative="1">
      <w:start w:val="1"/>
      <w:numFmt w:val="lowerLetter"/>
      <w:lvlText w:val="%5."/>
      <w:lvlJc w:val="left"/>
      <w:pPr>
        <w:ind w:left="4697" w:hanging="360"/>
      </w:pPr>
    </w:lvl>
    <w:lvl w:ilvl="5" w:tplc="0415001B" w:tentative="1">
      <w:start w:val="1"/>
      <w:numFmt w:val="lowerRoman"/>
      <w:lvlText w:val="%6."/>
      <w:lvlJc w:val="right"/>
      <w:pPr>
        <w:ind w:left="5417" w:hanging="180"/>
      </w:pPr>
    </w:lvl>
    <w:lvl w:ilvl="6" w:tplc="0415000F" w:tentative="1">
      <w:start w:val="1"/>
      <w:numFmt w:val="decimal"/>
      <w:lvlText w:val="%7."/>
      <w:lvlJc w:val="left"/>
      <w:pPr>
        <w:ind w:left="6137" w:hanging="360"/>
      </w:pPr>
    </w:lvl>
    <w:lvl w:ilvl="7" w:tplc="04150019" w:tentative="1">
      <w:start w:val="1"/>
      <w:numFmt w:val="lowerLetter"/>
      <w:lvlText w:val="%8."/>
      <w:lvlJc w:val="left"/>
      <w:pPr>
        <w:ind w:left="6857" w:hanging="360"/>
      </w:pPr>
    </w:lvl>
    <w:lvl w:ilvl="8" w:tplc="0415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81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5C7672E4"/>
    <w:multiLevelType w:val="multilevel"/>
    <w:tmpl w:val="96B4DC36"/>
    <w:name w:val="WW8Num1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3" w15:restartNumberingAfterBreak="0">
    <w:nsid w:val="5CAC0058"/>
    <w:multiLevelType w:val="hybridMultilevel"/>
    <w:tmpl w:val="CFDA941E"/>
    <w:name w:val="WW8Num29223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 w15:restartNumberingAfterBreak="0">
    <w:nsid w:val="5CD34C73"/>
    <w:multiLevelType w:val="multilevel"/>
    <w:tmpl w:val="891A503C"/>
    <w:name w:val="WW8Num92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5" w15:restartNumberingAfterBreak="0">
    <w:nsid w:val="5CF02DDC"/>
    <w:multiLevelType w:val="multilevel"/>
    <w:tmpl w:val="9C8885FC"/>
    <w:name w:val="WW8Num1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6" w15:restartNumberingAfterBreak="0">
    <w:nsid w:val="5DAC4E9D"/>
    <w:multiLevelType w:val="hybridMultilevel"/>
    <w:tmpl w:val="1CE007F2"/>
    <w:name w:val="WW8Num29223222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F312DAB"/>
    <w:multiLevelType w:val="hybridMultilevel"/>
    <w:tmpl w:val="2E64362A"/>
    <w:name w:val="WW8Num2922322222222222222222222"/>
    <w:lvl w:ilvl="0" w:tplc="A0B4C2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ED219F6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0597D78"/>
    <w:multiLevelType w:val="hybridMultilevel"/>
    <w:tmpl w:val="6212E6F2"/>
    <w:name w:val="WW8Num2922322222222222222222222222"/>
    <w:lvl w:ilvl="0" w:tplc="B1A2301C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9" w15:restartNumberingAfterBreak="0">
    <w:nsid w:val="609C106E"/>
    <w:multiLevelType w:val="multilevel"/>
    <w:tmpl w:val="B378B2EA"/>
    <w:name w:val="WW8Num1073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0" w15:restartNumberingAfterBreak="0">
    <w:nsid w:val="60F4335D"/>
    <w:multiLevelType w:val="hybridMultilevel"/>
    <w:tmpl w:val="8534C204"/>
    <w:name w:val="WW8Num292232222222222222222222222222222222222222222332"/>
    <w:lvl w:ilvl="0" w:tplc="2DFA4EF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17A4FBD"/>
    <w:multiLevelType w:val="multilevel"/>
    <w:tmpl w:val="B378B2EA"/>
    <w:name w:val="WW8Num10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2" w15:restartNumberingAfterBreak="0">
    <w:nsid w:val="62594D7A"/>
    <w:multiLevelType w:val="hybridMultilevel"/>
    <w:tmpl w:val="0E8A3AD4"/>
    <w:lvl w:ilvl="0" w:tplc="0DBC3A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2BF7F71"/>
    <w:multiLevelType w:val="hybridMultilevel"/>
    <w:tmpl w:val="D7289816"/>
    <w:name w:val="WW8Num1022222222252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2DB31AA"/>
    <w:multiLevelType w:val="hybridMultilevel"/>
    <w:tmpl w:val="71CE4C3E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62E24E90"/>
    <w:multiLevelType w:val="hybridMultilevel"/>
    <w:tmpl w:val="78ACC00E"/>
    <w:name w:val="WW8Num29222"/>
    <w:lvl w:ilvl="0" w:tplc="7104046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4222BE9"/>
    <w:multiLevelType w:val="hybridMultilevel"/>
    <w:tmpl w:val="71CE4C3E"/>
    <w:name w:val="WW8Num1824"/>
    <w:lvl w:ilvl="0" w:tplc="E3F6F95C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48A4AA7"/>
    <w:multiLevelType w:val="hybridMultilevel"/>
    <w:tmpl w:val="DC52B020"/>
    <w:name w:val="WW8Num29223222222222222222222222222222222222222222234"/>
    <w:lvl w:ilvl="0" w:tplc="2BB06BF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8" w15:restartNumberingAfterBreak="0">
    <w:nsid w:val="6519298D"/>
    <w:multiLevelType w:val="hybridMultilevel"/>
    <w:tmpl w:val="9892C950"/>
    <w:name w:val="WW8Num2102"/>
    <w:lvl w:ilvl="0" w:tplc="CECE3C6E">
      <w:start w:val="1"/>
      <w:numFmt w:val="decimal"/>
      <w:lvlText w:val="%1."/>
      <w:lvlJc w:val="left"/>
      <w:pPr>
        <w:ind w:left="1004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5761C5A"/>
    <w:multiLevelType w:val="hybridMultilevel"/>
    <w:tmpl w:val="9BA807B2"/>
    <w:name w:val="WW8Num1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5A24AF7"/>
    <w:multiLevelType w:val="multilevel"/>
    <w:tmpl w:val="445A9B4A"/>
    <w:name w:val="WW8Num1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1" w15:restartNumberingAfterBreak="0">
    <w:nsid w:val="65C323D2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02" w15:restartNumberingAfterBreak="0">
    <w:nsid w:val="6639759E"/>
    <w:multiLevelType w:val="hybridMultilevel"/>
    <w:tmpl w:val="FEF8F430"/>
    <w:name w:val="WW8Num212"/>
    <w:lvl w:ilvl="0" w:tplc="0000001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6B449A0"/>
    <w:multiLevelType w:val="hybridMultilevel"/>
    <w:tmpl w:val="61C415FC"/>
    <w:name w:val="WW8Num293"/>
    <w:lvl w:ilvl="0" w:tplc="D9AAF80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82C23D2"/>
    <w:multiLevelType w:val="multilevel"/>
    <w:tmpl w:val="72689AA4"/>
    <w:name w:val="WW8Num1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5" w15:restartNumberingAfterBreak="0">
    <w:nsid w:val="68333A7B"/>
    <w:multiLevelType w:val="hybridMultilevel"/>
    <w:tmpl w:val="8FBA6CF8"/>
    <w:name w:val="WW8Num6102"/>
    <w:lvl w:ilvl="0" w:tplc="0720C9D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9842838"/>
    <w:multiLevelType w:val="hybridMultilevel"/>
    <w:tmpl w:val="606A2E7C"/>
    <w:name w:val="WW8Num2922322222222222222222222222222222222222222223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7" w15:restartNumberingAfterBreak="0">
    <w:nsid w:val="699D7AF2"/>
    <w:multiLevelType w:val="hybridMultilevel"/>
    <w:tmpl w:val="B6EE3BAC"/>
    <w:name w:val="WW8Num172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8" w15:restartNumberingAfterBreak="0">
    <w:nsid w:val="6B2417B0"/>
    <w:multiLevelType w:val="multilevel"/>
    <w:tmpl w:val="EC005A16"/>
    <w:name w:val="WW8Num102222222225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9" w15:restartNumberingAfterBreak="0">
    <w:nsid w:val="6B6F5640"/>
    <w:multiLevelType w:val="multilevel"/>
    <w:tmpl w:val="E44259CA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9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0" w15:restartNumberingAfterBreak="0">
    <w:nsid w:val="6B8C15AF"/>
    <w:multiLevelType w:val="hybridMultilevel"/>
    <w:tmpl w:val="3BBAA758"/>
    <w:name w:val="WW8Num292232222222222222222222222"/>
    <w:lvl w:ilvl="0" w:tplc="B1A23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C652107"/>
    <w:multiLevelType w:val="hybridMultilevel"/>
    <w:tmpl w:val="9FC00BA2"/>
    <w:name w:val="WW8Num2922322222222222222222222222222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2" w15:restartNumberingAfterBreak="0">
    <w:nsid w:val="6E3714C6"/>
    <w:multiLevelType w:val="hybridMultilevel"/>
    <w:tmpl w:val="6C08F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E522083"/>
    <w:multiLevelType w:val="singleLevel"/>
    <w:tmpl w:val="C2BC182C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Verdana" w:hAnsi="Verdana" w:hint="default"/>
        <w:sz w:val="20"/>
      </w:rPr>
    </w:lvl>
  </w:abstractNum>
  <w:abstractNum w:abstractNumId="214" w15:restartNumberingAfterBreak="0">
    <w:nsid w:val="6E945FFD"/>
    <w:multiLevelType w:val="singleLevel"/>
    <w:tmpl w:val="0000004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215" w15:restartNumberingAfterBreak="0">
    <w:nsid w:val="6EB44483"/>
    <w:multiLevelType w:val="hybridMultilevel"/>
    <w:tmpl w:val="E0AA60E6"/>
    <w:name w:val="WW8Num2922322222222222222222222222222222222222222222222222"/>
    <w:lvl w:ilvl="0" w:tplc="EE9EE4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62C54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F4462D8"/>
    <w:multiLevelType w:val="hybridMultilevel"/>
    <w:tmpl w:val="143A3CEA"/>
    <w:name w:val="WW8Num622"/>
    <w:lvl w:ilvl="0" w:tplc="3BB4BD50">
      <w:start w:val="1"/>
      <w:numFmt w:val="decimal"/>
      <w:lvlText w:val="%1)"/>
      <w:lvlJc w:val="left"/>
      <w:pPr>
        <w:ind w:left="1392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17" w15:restartNumberingAfterBreak="0">
    <w:nsid w:val="6FC6441E"/>
    <w:multiLevelType w:val="multilevel"/>
    <w:tmpl w:val="00000005"/>
    <w:name w:val="WW8Num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705B34D8"/>
    <w:multiLevelType w:val="multilevel"/>
    <w:tmpl w:val="FE4C6806"/>
    <w:name w:val="WW8Num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9" w15:restartNumberingAfterBreak="0">
    <w:nsid w:val="70F950BD"/>
    <w:multiLevelType w:val="multilevel"/>
    <w:tmpl w:val="0000000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 w15:restartNumberingAfterBreak="0">
    <w:nsid w:val="71406BFE"/>
    <w:multiLevelType w:val="multilevel"/>
    <w:tmpl w:val="16FAEFD2"/>
    <w:name w:val="WW8Num104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1" w15:restartNumberingAfterBreak="0">
    <w:nsid w:val="720B5D07"/>
    <w:multiLevelType w:val="multilevel"/>
    <w:tmpl w:val="E196DF9A"/>
    <w:name w:val="WW8Num1632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a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2" w15:restartNumberingAfterBreak="0">
    <w:nsid w:val="720D2B13"/>
    <w:multiLevelType w:val="hybridMultilevel"/>
    <w:tmpl w:val="5DBC6D6E"/>
    <w:name w:val="WW8Num10222222222322"/>
    <w:lvl w:ilvl="0" w:tplc="B276DC4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3" w15:restartNumberingAfterBreak="0">
    <w:nsid w:val="7226783A"/>
    <w:multiLevelType w:val="hybridMultilevel"/>
    <w:tmpl w:val="5A76B464"/>
    <w:name w:val="WW8Num2922322222222222222222222222222222222222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4" w15:restartNumberingAfterBreak="0">
    <w:nsid w:val="72A74DC5"/>
    <w:multiLevelType w:val="hybridMultilevel"/>
    <w:tmpl w:val="6BCE3F8E"/>
    <w:name w:val="WW8Num2922322222222222222222222222222222222222222222222223"/>
    <w:lvl w:ilvl="0" w:tplc="12F8F28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74D90D04"/>
    <w:multiLevelType w:val="hybridMultilevel"/>
    <w:tmpl w:val="F0547D12"/>
    <w:name w:val="WW8Num10152"/>
    <w:lvl w:ilvl="0" w:tplc="4DBC9A42">
      <w:start w:val="1"/>
      <w:numFmt w:val="decimal"/>
      <w:lvlText w:val="%1."/>
      <w:lvlJc w:val="left"/>
      <w:pPr>
        <w:ind w:left="928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6" w15:restartNumberingAfterBreak="0">
    <w:nsid w:val="757C634A"/>
    <w:multiLevelType w:val="hybridMultilevel"/>
    <w:tmpl w:val="BBE6D92A"/>
    <w:name w:val="WW8Num1822"/>
    <w:lvl w:ilvl="0" w:tplc="5A7A599A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65C0280"/>
    <w:multiLevelType w:val="hybridMultilevel"/>
    <w:tmpl w:val="4C3ABE26"/>
    <w:name w:val="WW8Num14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8" w15:restartNumberingAfterBreak="0">
    <w:nsid w:val="77902EC6"/>
    <w:multiLevelType w:val="multilevel"/>
    <w:tmpl w:val="52A28170"/>
    <w:lvl w:ilvl="0">
      <w:start w:val="2"/>
      <w:numFmt w:val="decimal"/>
      <w:lvlText w:val="%1."/>
      <w:lvlJc w:val="left"/>
      <w:pPr>
        <w:ind w:left="600" w:hanging="600"/>
      </w:pPr>
      <w:rPr>
        <w:rFonts w:cs="Verdana" w:hint="default"/>
      </w:rPr>
    </w:lvl>
    <w:lvl w:ilvl="1">
      <w:start w:val="4"/>
      <w:numFmt w:val="decimal"/>
      <w:lvlText w:val="%1.%2."/>
      <w:lvlJc w:val="left"/>
      <w:pPr>
        <w:ind w:left="1783" w:hanging="720"/>
      </w:pPr>
      <w:rPr>
        <w:rFonts w:cs="Verdana" w:hint="default"/>
      </w:rPr>
    </w:lvl>
    <w:lvl w:ilvl="2">
      <w:start w:val="1"/>
      <w:numFmt w:val="decimal"/>
      <w:lvlText w:val="%1.%2.%3)"/>
      <w:lvlJc w:val="left"/>
      <w:pPr>
        <w:ind w:left="3206" w:hanging="1080"/>
      </w:pPr>
      <w:rPr>
        <w:rFonts w:cs="Verdana" w:hint="default"/>
      </w:rPr>
    </w:lvl>
    <w:lvl w:ilvl="3">
      <w:start w:val="1"/>
      <w:numFmt w:val="decimal"/>
      <w:lvlText w:val="%1.%2.%3)%4."/>
      <w:lvlJc w:val="left"/>
      <w:pPr>
        <w:ind w:left="4269" w:hanging="1080"/>
      </w:pPr>
      <w:rPr>
        <w:rFonts w:cs="Verdana" w:hint="default"/>
      </w:rPr>
    </w:lvl>
    <w:lvl w:ilvl="4">
      <w:start w:val="1"/>
      <w:numFmt w:val="decimal"/>
      <w:lvlText w:val="%1.%2.%3)%4.%5."/>
      <w:lvlJc w:val="left"/>
      <w:pPr>
        <w:ind w:left="5692" w:hanging="1440"/>
      </w:pPr>
      <w:rPr>
        <w:rFonts w:cs="Verdana" w:hint="default"/>
      </w:rPr>
    </w:lvl>
    <w:lvl w:ilvl="5">
      <w:start w:val="1"/>
      <w:numFmt w:val="decimal"/>
      <w:lvlText w:val="%1.%2.%3)%4.%5.%6."/>
      <w:lvlJc w:val="left"/>
      <w:pPr>
        <w:ind w:left="6755" w:hanging="1440"/>
      </w:pPr>
      <w:rPr>
        <w:rFonts w:cs="Verdana" w:hint="default"/>
      </w:rPr>
    </w:lvl>
    <w:lvl w:ilvl="6">
      <w:start w:val="1"/>
      <w:numFmt w:val="decimal"/>
      <w:lvlText w:val="%1.%2.%3)%4.%5.%6.%7."/>
      <w:lvlJc w:val="left"/>
      <w:pPr>
        <w:ind w:left="8178" w:hanging="1800"/>
      </w:pPr>
      <w:rPr>
        <w:rFonts w:cs="Verdana" w:hint="default"/>
      </w:rPr>
    </w:lvl>
    <w:lvl w:ilvl="7">
      <w:start w:val="1"/>
      <w:numFmt w:val="decimal"/>
      <w:lvlText w:val="%1.%2.%3)%4.%5.%6.%7.%8."/>
      <w:lvlJc w:val="left"/>
      <w:pPr>
        <w:ind w:left="9601" w:hanging="2160"/>
      </w:pPr>
      <w:rPr>
        <w:rFonts w:cs="Verdana" w:hint="default"/>
      </w:rPr>
    </w:lvl>
    <w:lvl w:ilvl="8">
      <w:start w:val="1"/>
      <w:numFmt w:val="decimal"/>
      <w:lvlText w:val="%1.%2.%3)%4.%5.%6.%7.%8.%9."/>
      <w:lvlJc w:val="left"/>
      <w:pPr>
        <w:ind w:left="10664" w:hanging="2160"/>
      </w:pPr>
      <w:rPr>
        <w:rFonts w:cs="Verdana" w:hint="default"/>
      </w:rPr>
    </w:lvl>
  </w:abstractNum>
  <w:abstractNum w:abstractNumId="229" w15:restartNumberingAfterBreak="0">
    <w:nsid w:val="7A38781A"/>
    <w:multiLevelType w:val="hybridMultilevel"/>
    <w:tmpl w:val="F2928ABE"/>
    <w:name w:val="WW8Num92222"/>
    <w:lvl w:ilvl="0" w:tplc="04150017">
      <w:start w:val="1"/>
      <w:numFmt w:val="lowerLetter"/>
      <w:lvlText w:val="%1)"/>
      <w:lvlJc w:val="left"/>
      <w:pPr>
        <w:ind w:left="2552" w:hanging="360"/>
      </w:pPr>
    </w:lvl>
    <w:lvl w:ilvl="1" w:tplc="04150019" w:tentative="1">
      <w:start w:val="1"/>
      <w:numFmt w:val="lowerLetter"/>
      <w:lvlText w:val="%2."/>
      <w:lvlJc w:val="left"/>
      <w:pPr>
        <w:ind w:left="3272" w:hanging="360"/>
      </w:pPr>
    </w:lvl>
    <w:lvl w:ilvl="2" w:tplc="0415001B" w:tentative="1">
      <w:start w:val="1"/>
      <w:numFmt w:val="lowerRoman"/>
      <w:lvlText w:val="%3."/>
      <w:lvlJc w:val="right"/>
      <w:pPr>
        <w:ind w:left="3992" w:hanging="180"/>
      </w:pPr>
    </w:lvl>
    <w:lvl w:ilvl="3" w:tplc="0415000F" w:tentative="1">
      <w:start w:val="1"/>
      <w:numFmt w:val="decimal"/>
      <w:lvlText w:val="%4."/>
      <w:lvlJc w:val="left"/>
      <w:pPr>
        <w:ind w:left="4712" w:hanging="360"/>
      </w:pPr>
    </w:lvl>
    <w:lvl w:ilvl="4" w:tplc="04150019" w:tentative="1">
      <w:start w:val="1"/>
      <w:numFmt w:val="lowerLetter"/>
      <w:lvlText w:val="%5."/>
      <w:lvlJc w:val="left"/>
      <w:pPr>
        <w:ind w:left="5432" w:hanging="360"/>
      </w:pPr>
    </w:lvl>
    <w:lvl w:ilvl="5" w:tplc="0415001B" w:tentative="1">
      <w:start w:val="1"/>
      <w:numFmt w:val="lowerRoman"/>
      <w:lvlText w:val="%6."/>
      <w:lvlJc w:val="right"/>
      <w:pPr>
        <w:ind w:left="6152" w:hanging="180"/>
      </w:pPr>
    </w:lvl>
    <w:lvl w:ilvl="6" w:tplc="0415000F" w:tentative="1">
      <w:start w:val="1"/>
      <w:numFmt w:val="decimal"/>
      <w:lvlText w:val="%7."/>
      <w:lvlJc w:val="left"/>
      <w:pPr>
        <w:ind w:left="6872" w:hanging="360"/>
      </w:pPr>
    </w:lvl>
    <w:lvl w:ilvl="7" w:tplc="04150019" w:tentative="1">
      <w:start w:val="1"/>
      <w:numFmt w:val="lowerLetter"/>
      <w:lvlText w:val="%8."/>
      <w:lvlJc w:val="left"/>
      <w:pPr>
        <w:ind w:left="7592" w:hanging="360"/>
      </w:pPr>
    </w:lvl>
    <w:lvl w:ilvl="8" w:tplc="0415001B" w:tentative="1">
      <w:start w:val="1"/>
      <w:numFmt w:val="lowerRoman"/>
      <w:lvlText w:val="%9."/>
      <w:lvlJc w:val="right"/>
      <w:pPr>
        <w:ind w:left="8312" w:hanging="180"/>
      </w:pPr>
    </w:lvl>
  </w:abstractNum>
  <w:abstractNum w:abstractNumId="230" w15:restartNumberingAfterBreak="0">
    <w:nsid w:val="7BEB4706"/>
    <w:multiLevelType w:val="hybridMultilevel"/>
    <w:tmpl w:val="4CE2EBC4"/>
    <w:lvl w:ilvl="0" w:tplc="8174BE10">
      <w:start w:val="1"/>
      <w:numFmt w:val="decimal"/>
      <w:lvlText w:val="%1."/>
      <w:lvlJc w:val="left"/>
      <w:pPr>
        <w:ind w:left="96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86" w:hanging="360"/>
      </w:pPr>
    </w:lvl>
    <w:lvl w:ilvl="2" w:tplc="0415001B" w:tentative="1">
      <w:start w:val="1"/>
      <w:numFmt w:val="lowerRoman"/>
      <w:lvlText w:val="%3."/>
      <w:lvlJc w:val="right"/>
      <w:pPr>
        <w:ind w:left="2406" w:hanging="180"/>
      </w:pPr>
    </w:lvl>
    <w:lvl w:ilvl="3" w:tplc="0415000F" w:tentative="1">
      <w:start w:val="1"/>
      <w:numFmt w:val="decimal"/>
      <w:lvlText w:val="%4."/>
      <w:lvlJc w:val="left"/>
      <w:pPr>
        <w:ind w:left="3126" w:hanging="360"/>
      </w:pPr>
    </w:lvl>
    <w:lvl w:ilvl="4" w:tplc="04150019" w:tentative="1">
      <w:start w:val="1"/>
      <w:numFmt w:val="lowerLetter"/>
      <w:lvlText w:val="%5."/>
      <w:lvlJc w:val="left"/>
      <w:pPr>
        <w:ind w:left="3846" w:hanging="360"/>
      </w:pPr>
    </w:lvl>
    <w:lvl w:ilvl="5" w:tplc="0415001B" w:tentative="1">
      <w:start w:val="1"/>
      <w:numFmt w:val="lowerRoman"/>
      <w:lvlText w:val="%6."/>
      <w:lvlJc w:val="right"/>
      <w:pPr>
        <w:ind w:left="4566" w:hanging="180"/>
      </w:pPr>
    </w:lvl>
    <w:lvl w:ilvl="6" w:tplc="0415000F" w:tentative="1">
      <w:start w:val="1"/>
      <w:numFmt w:val="decimal"/>
      <w:lvlText w:val="%7."/>
      <w:lvlJc w:val="left"/>
      <w:pPr>
        <w:ind w:left="5286" w:hanging="360"/>
      </w:pPr>
    </w:lvl>
    <w:lvl w:ilvl="7" w:tplc="04150019" w:tentative="1">
      <w:start w:val="1"/>
      <w:numFmt w:val="lowerLetter"/>
      <w:lvlText w:val="%8."/>
      <w:lvlJc w:val="left"/>
      <w:pPr>
        <w:ind w:left="6006" w:hanging="360"/>
      </w:pPr>
    </w:lvl>
    <w:lvl w:ilvl="8" w:tplc="0415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31" w15:restartNumberingAfterBreak="0">
    <w:nsid w:val="7CDE2562"/>
    <w:multiLevelType w:val="hybridMultilevel"/>
    <w:tmpl w:val="B43ABBEC"/>
    <w:name w:val="WW8Num292232222222222222222222222222222222222222222222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2" w15:restartNumberingAfterBreak="0">
    <w:nsid w:val="7E1421BB"/>
    <w:multiLevelType w:val="hybridMultilevel"/>
    <w:tmpl w:val="702E1178"/>
    <w:name w:val="WW8Num292232222222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3" w15:restartNumberingAfterBreak="0">
    <w:nsid w:val="7E5A27BF"/>
    <w:multiLevelType w:val="hybridMultilevel"/>
    <w:tmpl w:val="2B7A2B98"/>
    <w:name w:val="WW8Num462"/>
    <w:lvl w:ilvl="0" w:tplc="9A206DD4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F6520B7"/>
    <w:multiLevelType w:val="hybridMultilevel"/>
    <w:tmpl w:val="A7EA2ACE"/>
    <w:name w:val="WW8Num1022"/>
    <w:lvl w:ilvl="0" w:tplc="14EE466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936275">
    <w:abstractNumId w:val="3"/>
  </w:num>
  <w:num w:numId="2" w16cid:durableId="2104719587">
    <w:abstractNumId w:val="13"/>
  </w:num>
  <w:num w:numId="3" w16cid:durableId="1591962226">
    <w:abstractNumId w:val="8"/>
  </w:num>
  <w:num w:numId="4" w16cid:durableId="1852407594">
    <w:abstractNumId w:val="27"/>
  </w:num>
  <w:num w:numId="5" w16cid:durableId="457189610">
    <w:abstractNumId w:val="39"/>
  </w:num>
  <w:num w:numId="6" w16cid:durableId="1328632450">
    <w:abstractNumId w:val="40"/>
  </w:num>
  <w:num w:numId="7" w16cid:durableId="1388070925">
    <w:abstractNumId w:val="42"/>
  </w:num>
  <w:num w:numId="8" w16cid:durableId="1374648344">
    <w:abstractNumId w:val="56"/>
  </w:num>
  <w:num w:numId="9" w16cid:durableId="2066830711">
    <w:abstractNumId w:val="119"/>
  </w:num>
  <w:num w:numId="10" w16cid:durableId="1654066265">
    <w:abstractNumId w:val="180"/>
  </w:num>
  <w:num w:numId="11" w16cid:durableId="1399744243">
    <w:abstractNumId w:val="11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4816027">
    <w:abstractNumId w:val="2"/>
  </w:num>
  <w:num w:numId="13" w16cid:durableId="1209798087">
    <w:abstractNumId w:val="54"/>
  </w:num>
  <w:num w:numId="14" w16cid:durableId="681660481">
    <w:abstractNumId w:val="62"/>
  </w:num>
  <w:num w:numId="15" w16cid:durableId="1184199549">
    <w:abstractNumId w:val="51"/>
  </w:num>
  <w:num w:numId="16" w16cid:durableId="1980569084">
    <w:abstractNumId w:val="55"/>
  </w:num>
  <w:num w:numId="17" w16cid:durableId="1855459027">
    <w:abstractNumId w:val="64"/>
  </w:num>
  <w:num w:numId="18" w16cid:durableId="163936251">
    <w:abstractNumId w:val="149"/>
  </w:num>
  <w:num w:numId="19" w16cid:durableId="1839538295">
    <w:abstractNumId w:val="21"/>
  </w:num>
  <w:num w:numId="20" w16cid:durableId="1287396301">
    <w:abstractNumId w:val="41"/>
  </w:num>
  <w:num w:numId="21" w16cid:durableId="1801609595">
    <w:abstractNumId w:val="58"/>
  </w:num>
  <w:num w:numId="22" w16cid:durableId="634868677">
    <w:abstractNumId w:val="63"/>
  </w:num>
  <w:num w:numId="23" w16cid:durableId="1983538517">
    <w:abstractNumId w:val="151"/>
  </w:num>
  <w:num w:numId="24" w16cid:durableId="1147934122">
    <w:abstractNumId w:val="99"/>
  </w:num>
  <w:num w:numId="25" w16cid:durableId="1639677139">
    <w:abstractNumId w:val="117"/>
  </w:num>
  <w:num w:numId="26" w16cid:durableId="316031423">
    <w:abstractNumId w:val="109"/>
  </w:num>
  <w:num w:numId="27" w16cid:durableId="853037796">
    <w:abstractNumId w:val="90"/>
  </w:num>
  <w:num w:numId="28" w16cid:durableId="681400426">
    <w:abstractNumId w:val="75"/>
  </w:num>
  <w:num w:numId="29" w16cid:durableId="1080640408">
    <w:abstractNumId w:val="85"/>
  </w:num>
  <w:num w:numId="30" w16cid:durableId="1928805446">
    <w:abstractNumId w:val="81"/>
  </w:num>
  <w:num w:numId="31" w16cid:durableId="1335113100">
    <w:abstractNumId w:val="98"/>
  </w:num>
  <w:num w:numId="32" w16cid:durableId="989210060">
    <w:abstractNumId w:val="214"/>
  </w:num>
  <w:num w:numId="33" w16cid:durableId="156577031">
    <w:abstractNumId w:val="52"/>
  </w:num>
  <w:num w:numId="34" w16cid:durableId="1975407842">
    <w:abstractNumId w:val="124"/>
  </w:num>
  <w:num w:numId="35" w16cid:durableId="1275136351">
    <w:abstractNumId w:val="47"/>
  </w:num>
  <w:num w:numId="36" w16cid:durableId="1238979131">
    <w:abstractNumId w:val="46"/>
  </w:num>
  <w:num w:numId="37" w16cid:durableId="963538094">
    <w:abstractNumId w:val="76"/>
  </w:num>
  <w:num w:numId="38" w16cid:durableId="1445929919">
    <w:abstractNumId w:val="1"/>
  </w:num>
  <w:num w:numId="39" w16cid:durableId="1196652326">
    <w:abstractNumId w:val="37"/>
  </w:num>
  <w:num w:numId="40" w16cid:durableId="1358383257">
    <w:abstractNumId w:val="111"/>
  </w:num>
  <w:num w:numId="41" w16cid:durableId="1406873959">
    <w:abstractNumId w:val="171"/>
  </w:num>
  <w:num w:numId="42" w16cid:durableId="479811254">
    <w:abstractNumId w:val="123"/>
  </w:num>
  <w:num w:numId="43" w16cid:durableId="1392997067">
    <w:abstractNumId w:val="183"/>
  </w:num>
  <w:num w:numId="44" w16cid:durableId="1476678750">
    <w:abstractNumId w:val="174"/>
  </w:num>
  <w:num w:numId="45" w16cid:durableId="1993174757">
    <w:abstractNumId w:val="127"/>
  </w:num>
  <w:num w:numId="46" w16cid:durableId="580261742">
    <w:abstractNumId w:val="186"/>
  </w:num>
  <w:num w:numId="47" w16cid:durableId="1992632627">
    <w:abstractNumId w:val="232"/>
  </w:num>
  <w:num w:numId="48" w16cid:durableId="332683824">
    <w:abstractNumId w:val="161"/>
  </w:num>
  <w:num w:numId="49" w16cid:durableId="7416834">
    <w:abstractNumId w:val="153"/>
  </w:num>
  <w:num w:numId="50" w16cid:durableId="1066604880">
    <w:abstractNumId w:val="140"/>
  </w:num>
  <w:num w:numId="51" w16cid:durableId="841119243">
    <w:abstractNumId w:val="120"/>
  </w:num>
  <w:num w:numId="52" w16cid:durableId="2057463911">
    <w:abstractNumId w:val="94"/>
  </w:num>
  <w:num w:numId="53" w16cid:durableId="1489597155">
    <w:abstractNumId w:val="103"/>
  </w:num>
  <w:num w:numId="54" w16cid:durableId="1546719330">
    <w:abstractNumId w:val="187"/>
  </w:num>
  <w:num w:numId="55" w16cid:durableId="529492001">
    <w:abstractNumId w:val="210"/>
  </w:num>
  <w:num w:numId="56" w16cid:durableId="450707966">
    <w:abstractNumId w:val="211"/>
  </w:num>
  <w:num w:numId="57" w16cid:durableId="2096585676">
    <w:abstractNumId w:val="95"/>
  </w:num>
  <w:num w:numId="58" w16cid:durableId="379592420">
    <w:abstractNumId w:val="116"/>
  </w:num>
  <w:num w:numId="59" w16cid:durableId="1931769630">
    <w:abstractNumId w:val="167"/>
  </w:num>
  <w:num w:numId="60" w16cid:durableId="1758625500">
    <w:abstractNumId w:val="169"/>
  </w:num>
  <w:num w:numId="61" w16cid:durableId="1033768190">
    <w:abstractNumId w:val="154"/>
  </w:num>
  <w:num w:numId="62" w16cid:durableId="1565605480">
    <w:abstractNumId w:val="223"/>
  </w:num>
  <w:num w:numId="63" w16cid:durableId="1651787655">
    <w:abstractNumId w:val="132"/>
  </w:num>
  <w:num w:numId="64" w16cid:durableId="1510951374">
    <w:abstractNumId w:val="164"/>
  </w:num>
  <w:num w:numId="65" w16cid:durableId="620841162">
    <w:abstractNumId w:val="93"/>
  </w:num>
  <w:num w:numId="66" w16cid:durableId="1376462175">
    <w:abstractNumId w:val="137"/>
  </w:num>
  <w:num w:numId="67" w16cid:durableId="192570994">
    <w:abstractNumId w:val="215"/>
  </w:num>
  <w:num w:numId="68" w16cid:durableId="1421097087">
    <w:abstractNumId w:val="89"/>
  </w:num>
  <w:num w:numId="69" w16cid:durableId="1954047189">
    <w:abstractNumId w:val="205"/>
  </w:num>
  <w:num w:numId="70" w16cid:durableId="167868403">
    <w:abstractNumId w:val="138"/>
  </w:num>
  <w:num w:numId="71" w16cid:durableId="921988834">
    <w:abstractNumId w:val="197"/>
  </w:num>
  <w:num w:numId="72" w16cid:durableId="1712999890">
    <w:abstractNumId w:val="170"/>
  </w:num>
  <w:num w:numId="73" w16cid:durableId="1418361204">
    <w:abstractNumId w:val="106"/>
  </w:num>
  <w:num w:numId="74" w16cid:durableId="1762943412">
    <w:abstractNumId w:val="83"/>
  </w:num>
  <w:num w:numId="75" w16cid:durableId="1184439917">
    <w:abstractNumId w:val="71"/>
  </w:num>
  <w:num w:numId="76" w16cid:durableId="548225116">
    <w:abstractNumId w:val="50"/>
  </w:num>
  <w:num w:numId="77" w16cid:durableId="1797215859">
    <w:abstractNumId w:val="57"/>
  </w:num>
  <w:num w:numId="78" w16cid:durableId="519977632">
    <w:abstractNumId w:val="59"/>
  </w:num>
  <w:num w:numId="79" w16cid:durableId="954870150">
    <w:abstractNumId w:val="60"/>
  </w:num>
  <w:num w:numId="80" w16cid:durableId="1627858864">
    <w:abstractNumId w:val="115"/>
  </w:num>
  <w:num w:numId="81" w16cid:durableId="915745408">
    <w:abstractNumId w:val="230"/>
  </w:num>
  <w:num w:numId="82" w16cid:durableId="1807046615">
    <w:abstractNumId w:val="216"/>
  </w:num>
  <w:num w:numId="83" w16cid:durableId="267811535">
    <w:abstractNumId w:val="198"/>
  </w:num>
  <w:num w:numId="84" w16cid:durableId="1650983594">
    <w:abstractNumId w:val="101"/>
  </w:num>
  <w:num w:numId="85" w16cid:durableId="1341085904">
    <w:abstractNumId w:val="157"/>
  </w:num>
  <w:num w:numId="86" w16cid:durableId="270089226">
    <w:abstractNumId w:val="163"/>
  </w:num>
  <w:num w:numId="87" w16cid:durableId="442268555">
    <w:abstractNumId w:val="145"/>
  </w:num>
  <w:num w:numId="88" w16cid:durableId="502277599">
    <w:abstractNumId w:val="229"/>
  </w:num>
  <w:num w:numId="89" w16cid:durableId="539126332">
    <w:abstractNumId w:val="28"/>
  </w:num>
  <w:num w:numId="90" w16cid:durableId="530261775">
    <w:abstractNumId w:val="16"/>
  </w:num>
  <w:num w:numId="91" w16cid:durableId="868495042">
    <w:abstractNumId w:val="159"/>
  </w:num>
  <w:num w:numId="92" w16cid:durableId="1141071030">
    <w:abstractNumId w:val="177"/>
  </w:num>
  <w:num w:numId="93" w16cid:durableId="768237718">
    <w:abstractNumId w:val="136"/>
  </w:num>
  <w:num w:numId="94" w16cid:durableId="679284607">
    <w:abstractNumId w:val="156"/>
  </w:num>
  <w:num w:numId="95" w16cid:durableId="1236281300">
    <w:abstractNumId w:val="168"/>
  </w:num>
  <w:num w:numId="96" w16cid:durableId="2015954137">
    <w:abstractNumId w:val="213"/>
  </w:num>
  <w:num w:numId="97" w16cid:durableId="994337759">
    <w:abstractNumId w:val="67"/>
  </w:num>
  <w:num w:numId="98" w16cid:durableId="1611231981">
    <w:abstractNumId w:val="68"/>
  </w:num>
  <w:num w:numId="99" w16cid:durableId="1019814485">
    <w:abstractNumId w:val="69"/>
  </w:num>
  <w:num w:numId="100" w16cid:durableId="401832602">
    <w:abstractNumId w:val="70"/>
  </w:num>
  <w:num w:numId="101" w16cid:durableId="1776055903">
    <w:abstractNumId w:val="192"/>
  </w:num>
  <w:num w:numId="102" w16cid:durableId="755368847">
    <w:abstractNumId w:val="105"/>
  </w:num>
  <w:num w:numId="103" w16cid:durableId="1318417287">
    <w:abstractNumId w:val="82"/>
  </w:num>
  <w:num w:numId="104" w16cid:durableId="97679010">
    <w:abstractNumId w:val="194"/>
  </w:num>
  <w:num w:numId="105" w16cid:durableId="1707750982">
    <w:abstractNumId w:val="91"/>
  </w:num>
  <w:num w:numId="106" w16cid:durableId="152376090">
    <w:abstractNumId w:val="96"/>
  </w:num>
  <w:num w:numId="107" w16cid:durableId="925769745">
    <w:abstractNumId w:val="201"/>
  </w:num>
  <w:num w:numId="108" w16cid:durableId="1155685853">
    <w:abstractNumId w:val="225"/>
  </w:num>
  <w:num w:numId="109" w16cid:durableId="876350801">
    <w:abstractNumId w:val="107"/>
  </w:num>
  <w:num w:numId="110" w16cid:durableId="1622296475">
    <w:abstractNumId w:val="87"/>
  </w:num>
  <w:num w:numId="111" w16cid:durableId="72776190">
    <w:abstractNumId w:val="112"/>
  </w:num>
  <w:num w:numId="112" w16cid:durableId="1295333540">
    <w:abstractNumId w:val="176"/>
  </w:num>
  <w:num w:numId="113" w16cid:durableId="2015181895">
    <w:abstractNumId w:val="212"/>
  </w:num>
  <w:num w:numId="114" w16cid:durableId="873808132">
    <w:abstractNumId w:val="80"/>
  </w:num>
  <w:num w:numId="115" w16cid:durableId="1566842468">
    <w:abstractNumId w:val="97"/>
  </w:num>
  <w:num w:numId="116" w16cid:durableId="627391325">
    <w:abstractNumId w:val="130"/>
  </w:num>
  <w:num w:numId="117" w16cid:durableId="1638608082">
    <w:abstractNumId w:val="155"/>
  </w:num>
  <w:num w:numId="118" w16cid:durableId="1408385680">
    <w:abstractNumId w:val="108"/>
  </w:num>
  <w:num w:numId="119" w16cid:durableId="2124498983">
    <w:abstractNumId w:val="133"/>
  </w:num>
  <w:num w:numId="120" w16cid:durableId="343824566">
    <w:abstractNumId w:val="143"/>
  </w:num>
  <w:num w:numId="121" w16cid:durableId="292178248">
    <w:abstractNumId w:val="86"/>
  </w:num>
  <w:num w:numId="122" w16cid:durableId="883523158">
    <w:abstractNumId w:val="77"/>
  </w:num>
  <w:num w:numId="123" w16cid:durableId="1309087699">
    <w:abstractNumId w:val="125"/>
  </w:num>
  <w:num w:numId="124" w16cid:durableId="1296443613">
    <w:abstractNumId w:val="228"/>
  </w:num>
  <w:num w:numId="125" w16cid:durableId="461387998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1819880576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35950890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087339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468019462">
    <w:abstractNumId w:val="178"/>
    <w:lvlOverride w:ilvl="0"/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697704706">
    <w:abstractNumId w:val="6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FA"/>
    <w:rsid w:val="00000D02"/>
    <w:rsid w:val="000018D9"/>
    <w:rsid w:val="00001F0B"/>
    <w:rsid w:val="00002E5F"/>
    <w:rsid w:val="00002F4E"/>
    <w:rsid w:val="00003BE0"/>
    <w:rsid w:val="000042A4"/>
    <w:rsid w:val="000049A7"/>
    <w:rsid w:val="00004CFB"/>
    <w:rsid w:val="000050FD"/>
    <w:rsid w:val="0000621E"/>
    <w:rsid w:val="000069F1"/>
    <w:rsid w:val="00006C42"/>
    <w:rsid w:val="00007461"/>
    <w:rsid w:val="000074DF"/>
    <w:rsid w:val="000116D1"/>
    <w:rsid w:val="00011A0E"/>
    <w:rsid w:val="00011DAF"/>
    <w:rsid w:val="00011F08"/>
    <w:rsid w:val="000126DB"/>
    <w:rsid w:val="000132C5"/>
    <w:rsid w:val="00013CC2"/>
    <w:rsid w:val="00013EF5"/>
    <w:rsid w:val="000143DF"/>
    <w:rsid w:val="00014428"/>
    <w:rsid w:val="00014C0E"/>
    <w:rsid w:val="0001509B"/>
    <w:rsid w:val="00015BEF"/>
    <w:rsid w:val="00016AE0"/>
    <w:rsid w:val="00016C75"/>
    <w:rsid w:val="000176AB"/>
    <w:rsid w:val="0001779E"/>
    <w:rsid w:val="00017B2A"/>
    <w:rsid w:val="0002005D"/>
    <w:rsid w:val="00020E9A"/>
    <w:rsid w:val="0002104C"/>
    <w:rsid w:val="000211FB"/>
    <w:rsid w:val="00021233"/>
    <w:rsid w:val="000214D9"/>
    <w:rsid w:val="0002173D"/>
    <w:rsid w:val="000217B8"/>
    <w:rsid w:val="0002205B"/>
    <w:rsid w:val="00022389"/>
    <w:rsid w:val="0002268A"/>
    <w:rsid w:val="00022C6B"/>
    <w:rsid w:val="00022E5B"/>
    <w:rsid w:val="0002365B"/>
    <w:rsid w:val="00024D2A"/>
    <w:rsid w:val="0002565E"/>
    <w:rsid w:val="00026588"/>
    <w:rsid w:val="000269E4"/>
    <w:rsid w:val="00026D74"/>
    <w:rsid w:val="00027717"/>
    <w:rsid w:val="000278A6"/>
    <w:rsid w:val="0002793C"/>
    <w:rsid w:val="00027D7E"/>
    <w:rsid w:val="000307EA"/>
    <w:rsid w:val="000309B3"/>
    <w:rsid w:val="00030D13"/>
    <w:rsid w:val="00030ED7"/>
    <w:rsid w:val="00031056"/>
    <w:rsid w:val="000313F8"/>
    <w:rsid w:val="00031656"/>
    <w:rsid w:val="00031CAF"/>
    <w:rsid w:val="000321D5"/>
    <w:rsid w:val="0003248D"/>
    <w:rsid w:val="0003312B"/>
    <w:rsid w:val="000338CD"/>
    <w:rsid w:val="00033985"/>
    <w:rsid w:val="00033A43"/>
    <w:rsid w:val="00034052"/>
    <w:rsid w:val="0003485E"/>
    <w:rsid w:val="000348B1"/>
    <w:rsid w:val="000351B6"/>
    <w:rsid w:val="00035711"/>
    <w:rsid w:val="000359F6"/>
    <w:rsid w:val="00036007"/>
    <w:rsid w:val="00036595"/>
    <w:rsid w:val="00036735"/>
    <w:rsid w:val="00037096"/>
    <w:rsid w:val="000377D7"/>
    <w:rsid w:val="00037CEE"/>
    <w:rsid w:val="00037E17"/>
    <w:rsid w:val="000403D0"/>
    <w:rsid w:val="000404B6"/>
    <w:rsid w:val="00040519"/>
    <w:rsid w:val="0004063F"/>
    <w:rsid w:val="00040A52"/>
    <w:rsid w:val="00041BC5"/>
    <w:rsid w:val="00042136"/>
    <w:rsid w:val="0004265E"/>
    <w:rsid w:val="00042919"/>
    <w:rsid w:val="00042D57"/>
    <w:rsid w:val="00042FFF"/>
    <w:rsid w:val="00043658"/>
    <w:rsid w:val="00043E17"/>
    <w:rsid w:val="00044B63"/>
    <w:rsid w:val="00044F51"/>
    <w:rsid w:val="0004531B"/>
    <w:rsid w:val="000455CC"/>
    <w:rsid w:val="00045669"/>
    <w:rsid w:val="000456A4"/>
    <w:rsid w:val="00045BC4"/>
    <w:rsid w:val="00045C69"/>
    <w:rsid w:val="00046080"/>
    <w:rsid w:val="00046F8A"/>
    <w:rsid w:val="00047224"/>
    <w:rsid w:val="00047A94"/>
    <w:rsid w:val="000503DC"/>
    <w:rsid w:val="000505CD"/>
    <w:rsid w:val="00050995"/>
    <w:rsid w:val="00051B7D"/>
    <w:rsid w:val="0005224D"/>
    <w:rsid w:val="00052E7B"/>
    <w:rsid w:val="00054B39"/>
    <w:rsid w:val="0005525B"/>
    <w:rsid w:val="000557E6"/>
    <w:rsid w:val="0005603A"/>
    <w:rsid w:val="00057169"/>
    <w:rsid w:val="000572B8"/>
    <w:rsid w:val="00057D9C"/>
    <w:rsid w:val="0006021A"/>
    <w:rsid w:val="0006025C"/>
    <w:rsid w:val="00061554"/>
    <w:rsid w:val="00062AAA"/>
    <w:rsid w:val="00063B41"/>
    <w:rsid w:val="00064BE0"/>
    <w:rsid w:val="000663E9"/>
    <w:rsid w:val="0006651D"/>
    <w:rsid w:val="000713CB"/>
    <w:rsid w:val="00071412"/>
    <w:rsid w:val="00071ED7"/>
    <w:rsid w:val="00072ECD"/>
    <w:rsid w:val="00073ABD"/>
    <w:rsid w:val="00073DBD"/>
    <w:rsid w:val="000750FC"/>
    <w:rsid w:val="0007616E"/>
    <w:rsid w:val="0007634B"/>
    <w:rsid w:val="0007637E"/>
    <w:rsid w:val="00076782"/>
    <w:rsid w:val="00076E4F"/>
    <w:rsid w:val="00076ED6"/>
    <w:rsid w:val="00077416"/>
    <w:rsid w:val="00077430"/>
    <w:rsid w:val="00077B5B"/>
    <w:rsid w:val="00080E35"/>
    <w:rsid w:val="00082651"/>
    <w:rsid w:val="000827E2"/>
    <w:rsid w:val="0008309F"/>
    <w:rsid w:val="0008332C"/>
    <w:rsid w:val="0008413E"/>
    <w:rsid w:val="00084209"/>
    <w:rsid w:val="0008468C"/>
    <w:rsid w:val="000849A3"/>
    <w:rsid w:val="000849B4"/>
    <w:rsid w:val="00084A54"/>
    <w:rsid w:val="00084C5C"/>
    <w:rsid w:val="00084C8D"/>
    <w:rsid w:val="000850A7"/>
    <w:rsid w:val="00085370"/>
    <w:rsid w:val="0008544E"/>
    <w:rsid w:val="00085C98"/>
    <w:rsid w:val="00085F3A"/>
    <w:rsid w:val="000866E9"/>
    <w:rsid w:val="000870B0"/>
    <w:rsid w:val="000873EF"/>
    <w:rsid w:val="00087441"/>
    <w:rsid w:val="000874D6"/>
    <w:rsid w:val="00087525"/>
    <w:rsid w:val="0009059D"/>
    <w:rsid w:val="000916FB"/>
    <w:rsid w:val="00091ADD"/>
    <w:rsid w:val="00092475"/>
    <w:rsid w:val="00092D56"/>
    <w:rsid w:val="000938D6"/>
    <w:rsid w:val="00095030"/>
    <w:rsid w:val="000960A3"/>
    <w:rsid w:val="000965BD"/>
    <w:rsid w:val="000969C2"/>
    <w:rsid w:val="00097401"/>
    <w:rsid w:val="000975A2"/>
    <w:rsid w:val="00097825"/>
    <w:rsid w:val="000A0FF6"/>
    <w:rsid w:val="000A1DB2"/>
    <w:rsid w:val="000A21C0"/>
    <w:rsid w:val="000A22E4"/>
    <w:rsid w:val="000A25C6"/>
    <w:rsid w:val="000A27EC"/>
    <w:rsid w:val="000A3C7D"/>
    <w:rsid w:val="000A4ADA"/>
    <w:rsid w:val="000A625F"/>
    <w:rsid w:val="000A6677"/>
    <w:rsid w:val="000A6769"/>
    <w:rsid w:val="000B02A3"/>
    <w:rsid w:val="000B0817"/>
    <w:rsid w:val="000B0AD7"/>
    <w:rsid w:val="000B0EE1"/>
    <w:rsid w:val="000B143F"/>
    <w:rsid w:val="000B193D"/>
    <w:rsid w:val="000B1D0E"/>
    <w:rsid w:val="000B27D9"/>
    <w:rsid w:val="000B287D"/>
    <w:rsid w:val="000B2F7A"/>
    <w:rsid w:val="000B30FD"/>
    <w:rsid w:val="000B3C14"/>
    <w:rsid w:val="000B3C1B"/>
    <w:rsid w:val="000B46F2"/>
    <w:rsid w:val="000B4CF2"/>
    <w:rsid w:val="000B4D06"/>
    <w:rsid w:val="000B4DDD"/>
    <w:rsid w:val="000B5287"/>
    <w:rsid w:val="000B538B"/>
    <w:rsid w:val="000B5D4F"/>
    <w:rsid w:val="000B6438"/>
    <w:rsid w:val="000B64B7"/>
    <w:rsid w:val="000B6E99"/>
    <w:rsid w:val="000B7037"/>
    <w:rsid w:val="000B77D7"/>
    <w:rsid w:val="000B7883"/>
    <w:rsid w:val="000B7D0B"/>
    <w:rsid w:val="000B7EE4"/>
    <w:rsid w:val="000C0131"/>
    <w:rsid w:val="000C02B9"/>
    <w:rsid w:val="000C060B"/>
    <w:rsid w:val="000C07E1"/>
    <w:rsid w:val="000C0C64"/>
    <w:rsid w:val="000C1758"/>
    <w:rsid w:val="000C1F62"/>
    <w:rsid w:val="000C276F"/>
    <w:rsid w:val="000C2BC1"/>
    <w:rsid w:val="000C534A"/>
    <w:rsid w:val="000C63C8"/>
    <w:rsid w:val="000C641C"/>
    <w:rsid w:val="000C69EC"/>
    <w:rsid w:val="000C6A3F"/>
    <w:rsid w:val="000C78E7"/>
    <w:rsid w:val="000C7BDE"/>
    <w:rsid w:val="000C7DF6"/>
    <w:rsid w:val="000C7E4E"/>
    <w:rsid w:val="000D05F2"/>
    <w:rsid w:val="000D0D4A"/>
    <w:rsid w:val="000D0EEC"/>
    <w:rsid w:val="000D0F59"/>
    <w:rsid w:val="000D0F86"/>
    <w:rsid w:val="000D1172"/>
    <w:rsid w:val="000D1FB9"/>
    <w:rsid w:val="000D2C35"/>
    <w:rsid w:val="000D2DA0"/>
    <w:rsid w:val="000D2EDC"/>
    <w:rsid w:val="000D3570"/>
    <w:rsid w:val="000D39EB"/>
    <w:rsid w:val="000D4160"/>
    <w:rsid w:val="000D4486"/>
    <w:rsid w:val="000D5449"/>
    <w:rsid w:val="000D5D9F"/>
    <w:rsid w:val="000D5FF9"/>
    <w:rsid w:val="000D753C"/>
    <w:rsid w:val="000D7CD2"/>
    <w:rsid w:val="000E0FF0"/>
    <w:rsid w:val="000E313C"/>
    <w:rsid w:val="000E461A"/>
    <w:rsid w:val="000E53A7"/>
    <w:rsid w:val="000E5850"/>
    <w:rsid w:val="000E6AC0"/>
    <w:rsid w:val="000E7821"/>
    <w:rsid w:val="000F091A"/>
    <w:rsid w:val="000F0DA4"/>
    <w:rsid w:val="000F14EB"/>
    <w:rsid w:val="000F1909"/>
    <w:rsid w:val="000F1A02"/>
    <w:rsid w:val="000F235E"/>
    <w:rsid w:val="000F26A7"/>
    <w:rsid w:val="000F26CD"/>
    <w:rsid w:val="000F29CC"/>
    <w:rsid w:val="000F2AE5"/>
    <w:rsid w:val="000F31DF"/>
    <w:rsid w:val="000F43A7"/>
    <w:rsid w:val="000F456B"/>
    <w:rsid w:val="000F4CEF"/>
    <w:rsid w:val="000F52EA"/>
    <w:rsid w:val="000F69C3"/>
    <w:rsid w:val="000F79B8"/>
    <w:rsid w:val="000F7EF0"/>
    <w:rsid w:val="000F7F70"/>
    <w:rsid w:val="0010085A"/>
    <w:rsid w:val="00100B7E"/>
    <w:rsid w:val="00100D11"/>
    <w:rsid w:val="00100FEB"/>
    <w:rsid w:val="00101C40"/>
    <w:rsid w:val="00101D61"/>
    <w:rsid w:val="00102213"/>
    <w:rsid w:val="00102BFB"/>
    <w:rsid w:val="00102E2C"/>
    <w:rsid w:val="00102EA7"/>
    <w:rsid w:val="00102F26"/>
    <w:rsid w:val="001033D8"/>
    <w:rsid w:val="00103D96"/>
    <w:rsid w:val="001046A2"/>
    <w:rsid w:val="00104C44"/>
    <w:rsid w:val="00104C69"/>
    <w:rsid w:val="00105B31"/>
    <w:rsid w:val="00105FAC"/>
    <w:rsid w:val="001060DF"/>
    <w:rsid w:val="001061AC"/>
    <w:rsid w:val="00106622"/>
    <w:rsid w:val="0010699A"/>
    <w:rsid w:val="00107268"/>
    <w:rsid w:val="001072D3"/>
    <w:rsid w:val="00107F77"/>
    <w:rsid w:val="00110479"/>
    <w:rsid w:val="00110ED3"/>
    <w:rsid w:val="00111085"/>
    <w:rsid w:val="00111304"/>
    <w:rsid w:val="00111AAF"/>
    <w:rsid w:val="00111E6A"/>
    <w:rsid w:val="00111F73"/>
    <w:rsid w:val="0011342F"/>
    <w:rsid w:val="00113466"/>
    <w:rsid w:val="001135F9"/>
    <w:rsid w:val="00113705"/>
    <w:rsid w:val="00113F72"/>
    <w:rsid w:val="00114188"/>
    <w:rsid w:val="0011435E"/>
    <w:rsid w:val="0011443B"/>
    <w:rsid w:val="00114484"/>
    <w:rsid w:val="00114840"/>
    <w:rsid w:val="00116DC6"/>
    <w:rsid w:val="00117BD3"/>
    <w:rsid w:val="00117D10"/>
    <w:rsid w:val="00117E42"/>
    <w:rsid w:val="00120084"/>
    <w:rsid w:val="00120A05"/>
    <w:rsid w:val="00120D3E"/>
    <w:rsid w:val="001212A1"/>
    <w:rsid w:val="001215D6"/>
    <w:rsid w:val="0012174F"/>
    <w:rsid w:val="00121D9A"/>
    <w:rsid w:val="001220D7"/>
    <w:rsid w:val="00122280"/>
    <w:rsid w:val="00122340"/>
    <w:rsid w:val="00122342"/>
    <w:rsid w:val="001228BB"/>
    <w:rsid w:val="00123D80"/>
    <w:rsid w:val="00124341"/>
    <w:rsid w:val="001246DB"/>
    <w:rsid w:val="001247D9"/>
    <w:rsid w:val="00125333"/>
    <w:rsid w:val="0012551A"/>
    <w:rsid w:val="0012628E"/>
    <w:rsid w:val="001269E5"/>
    <w:rsid w:val="00126E47"/>
    <w:rsid w:val="001300ED"/>
    <w:rsid w:val="00130212"/>
    <w:rsid w:val="00130305"/>
    <w:rsid w:val="0013047B"/>
    <w:rsid w:val="00130C07"/>
    <w:rsid w:val="001317F7"/>
    <w:rsid w:val="0013272C"/>
    <w:rsid w:val="00132C7D"/>
    <w:rsid w:val="00133BCB"/>
    <w:rsid w:val="00135C4E"/>
    <w:rsid w:val="001360BD"/>
    <w:rsid w:val="0013664F"/>
    <w:rsid w:val="0013711E"/>
    <w:rsid w:val="001372F5"/>
    <w:rsid w:val="00137333"/>
    <w:rsid w:val="00137A3B"/>
    <w:rsid w:val="00137B1A"/>
    <w:rsid w:val="001407BB"/>
    <w:rsid w:val="00140819"/>
    <w:rsid w:val="00141E4C"/>
    <w:rsid w:val="001424F2"/>
    <w:rsid w:val="0014265E"/>
    <w:rsid w:val="00143104"/>
    <w:rsid w:val="00144E5F"/>
    <w:rsid w:val="00145571"/>
    <w:rsid w:val="00145A17"/>
    <w:rsid w:val="00146153"/>
    <w:rsid w:val="00146BB9"/>
    <w:rsid w:val="001471CC"/>
    <w:rsid w:val="001471D4"/>
    <w:rsid w:val="00147690"/>
    <w:rsid w:val="00147ED7"/>
    <w:rsid w:val="00151174"/>
    <w:rsid w:val="0015181E"/>
    <w:rsid w:val="00151F67"/>
    <w:rsid w:val="00152413"/>
    <w:rsid w:val="0015276F"/>
    <w:rsid w:val="0015278A"/>
    <w:rsid w:val="00153397"/>
    <w:rsid w:val="00153833"/>
    <w:rsid w:val="00154B8B"/>
    <w:rsid w:val="00155410"/>
    <w:rsid w:val="001560B5"/>
    <w:rsid w:val="00160EE4"/>
    <w:rsid w:val="001621F1"/>
    <w:rsid w:val="001628B0"/>
    <w:rsid w:val="00162B4C"/>
    <w:rsid w:val="00162BC7"/>
    <w:rsid w:val="00162EC0"/>
    <w:rsid w:val="001631D1"/>
    <w:rsid w:val="00163A50"/>
    <w:rsid w:val="00163E93"/>
    <w:rsid w:val="00163FFE"/>
    <w:rsid w:val="001641BB"/>
    <w:rsid w:val="001642C6"/>
    <w:rsid w:val="00165776"/>
    <w:rsid w:val="0016585A"/>
    <w:rsid w:val="0016645E"/>
    <w:rsid w:val="00166DCD"/>
    <w:rsid w:val="001677FA"/>
    <w:rsid w:val="00167A6A"/>
    <w:rsid w:val="0017054C"/>
    <w:rsid w:val="0017065B"/>
    <w:rsid w:val="001707FC"/>
    <w:rsid w:val="00171215"/>
    <w:rsid w:val="00172C47"/>
    <w:rsid w:val="00173280"/>
    <w:rsid w:val="0017331B"/>
    <w:rsid w:val="0017359C"/>
    <w:rsid w:val="001745FC"/>
    <w:rsid w:val="00174BCD"/>
    <w:rsid w:val="00174CB0"/>
    <w:rsid w:val="00174CCF"/>
    <w:rsid w:val="00174EED"/>
    <w:rsid w:val="00175274"/>
    <w:rsid w:val="00175786"/>
    <w:rsid w:val="00175B8A"/>
    <w:rsid w:val="001761A7"/>
    <w:rsid w:val="001767ED"/>
    <w:rsid w:val="00176800"/>
    <w:rsid w:val="00176BC0"/>
    <w:rsid w:val="00176BF3"/>
    <w:rsid w:val="00177158"/>
    <w:rsid w:val="0017772F"/>
    <w:rsid w:val="00177CD3"/>
    <w:rsid w:val="00181562"/>
    <w:rsid w:val="0018270C"/>
    <w:rsid w:val="00182EC3"/>
    <w:rsid w:val="00183519"/>
    <w:rsid w:val="00183801"/>
    <w:rsid w:val="001842B1"/>
    <w:rsid w:val="00184F3B"/>
    <w:rsid w:val="00184FF1"/>
    <w:rsid w:val="001857E2"/>
    <w:rsid w:val="001866CB"/>
    <w:rsid w:val="0018715D"/>
    <w:rsid w:val="00187457"/>
    <w:rsid w:val="00187B38"/>
    <w:rsid w:val="00187E53"/>
    <w:rsid w:val="00190B1C"/>
    <w:rsid w:val="00191759"/>
    <w:rsid w:val="0019183F"/>
    <w:rsid w:val="001930E8"/>
    <w:rsid w:val="00193401"/>
    <w:rsid w:val="0019373D"/>
    <w:rsid w:val="001939C9"/>
    <w:rsid w:val="0019426D"/>
    <w:rsid w:val="001942EB"/>
    <w:rsid w:val="00194530"/>
    <w:rsid w:val="00194596"/>
    <w:rsid w:val="001946F1"/>
    <w:rsid w:val="00194A65"/>
    <w:rsid w:val="0019504A"/>
    <w:rsid w:val="001954EF"/>
    <w:rsid w:val="0019555F"/>
    <w:rsid w:val="00195C4B"/>
    <w:rsid w:val="00195FAC"/>
    <w:rsid w:val="00196140"/>
    <w:rsid w:val="00196577"/>
    <w:rsid w:val="001969AF"/>
    <w:rsid w:val="00196C0B"/>
    <w:rsid w:val="0019746F"/>
    <w:rsid w:val="00197494"/>
    <w:rsid w:val="001978D4"/>
    <w:rsid w:val="001A034A"/>
    <w:rsid w:val="001A0683"/>
    <w:rsid w:val="001A188C"/>
    <w:rsid w:val="001A1CC0"/>
    <w:rsid w:val="001A1E64"/>
    <w:rsid w:val="001A2E73"/>
    <w:rsid w:val="001A3803"/>
    <w:rsid w:val="001A3ADD"/>
    <w:rsid w:val="001A3D35"/>
    <w:rsid w:val="001A3F81"/>
    <w:rsid w:val="001A4CC8"/>
    <w:rsid w:val="001A5234"/>
    <w:rsid w:val="001A615B"/>
    <w:rsid w:val="001A66B3"/>
    <w:rsid w:val="001A6EE0"/>
    <w:rsid w:val="001B0728"/>
    <w:rsid w:val="001B127C"/>
    <w:rsid w:val="001B1AA4"/>
    <w:rsid w:val="001B1FF2"/>
    <w:rsid w:val="001B221E"/>
    <w:rsid w:val="001B2315"/>
    <w:rsid w:val="001B2637"/>
    <w:rsid w:val="001B2FDA"/>
    <w:rsid w:val="001B3039"/>
    <w:rsid w:val="001B3829"/>
    <w:rsid w:val="001B4154"/>
    <w:rsid w:val="001B4568"/>
    <w:rsid w:val="001B4729"/>
    <w:rsid w:val="001B48E5"/>
    <w:rsid w:val="001B4CE5"/>
    <w:rsid w:val="001B5CCB"/>
    <w:rsid w:val="001B6B59"/>
    <w:rsid w:val="001B767C"/>
    <w:rsid w:val="001C0BDE"/>
    <w:rsid w:val="001C0CB4"/>
    <w:rsid w:val="001C1417"/>
    <w:rsid w:val="001C16F2"/>
    <w:rsid w:val="001C2EF8"/>
    <w:rsid w:val="001C4113"/>
    <w:rsid w:val="001C4685"/>
    <w:rsid w:val="001C604B"/>
    <w:rsid w:val="001C6140"/>
    <w:rsid w:val="001C687F"/>
    <w:rsid w:val="001C739E"/>
    <w:rsid w:val="001C779A"/>
    <w:rsid w:val="001C7AFB"/>
    <w:rsid w:val="001C7C11"/>
    <w:rsid w:val="001D01CA"/>
    <w:rsid w:val="001D15DE"/>
    <w:rsid w:val="001D1E3E"/>
    <w:rsid w:val="001D25C9"/>
    <w:rsid w:val="001D2774"/>
    <w:rsid w:val="001D28DC"/>
    <w:rsid w:val="001D3C82"/>
    <w:rsid w:val="001D419B"/>
    <w:rsid w:val="001D41C3"/>
    <w:rsid w:val="001D4946"/>
    <w:rsid w:val="001D5A65"/>
    <w:rsid w:val="001D5E55"/>
    <w:rsid w:val="001D6DC3"/>
    <w:rsid w:val="001D7623"/>
    <w:rsid w:val="001D7862"/>
    <w:rsid w:val="001E00A2"/>
    <w:rsid w:val="001E04AC"/>
    <w:rsid w:val="001E127F"/>
    <w:rsid w:val="001E1465"/>
    <w:rsid w:val="001E1C3D"/>
    <w:rsid w:val="001E255B"/>
    <w:rsid w:val="001E2F2F"/>
    <w:rsid w:val="001E4478"/>
    <w:rsid w:val="001E45A4"/>
    <w:rsid w:val="001E4612"/>
    <w:rsid w:val="001E4755"/>
    <w:rsid w:val="001E4CBD"/>
    <w:rsid w:val="001E4CD2"/>
    <w:rsid w:val="001E53CE"/>
    <w:rsid w:val="001E585F"/>
    <w:rsid w:val="001E6DDC"/>
    <w:rsid w:val="001E71BE"/>
    <w:rsid w:val="001E7898"/>
    <w:rsid w:val="001F04CA"/>
    <w:rsid w:val="001F0BFF"/>
    <w:rsid w:val="001F18B6"/>
    <w:rsid w:val="001F1CCA"/>
    <w:rsid w:val="001F2239"/>
    <w:rsid w:val="001F2726"/>
    <w:rsid w:val="001F2AE9"/>
    <w:rsid w:val="001F47E0"/>
    <w:rsid w:val="001F4C5F"/>
    <w:rsid w:val="001F4DA5"/>
    <w:rsid w:val="001F5E86"/>
    <w:rsid w:val="001F651C"/>
    <w:rsid w:val="001F6BBA"/>
    <w:rsid w:val="001F7A16"/>
    <w:rsid w:val="001F7E74"/>
    <w:rsid w:val="0020028D"/>
    <w:rsid w:val="002015D1"/>
    <w:rsid w:val="002015D8"/>
    <w:rsid w:val="002018F2"/>
    <w:rsid w:val="00201AF8"/>
    <w:rsid w:val="002022CC"/>
    <w:rsid w:val="00202C87"/>
    <w:rsid w:val="00203156"/>
    <w:rsid w:val="00203E49"/>
    <w:rsid w:val="00204E62"/>
    <w:rsid w:val="00204E6A"/>
    <w:rsid w:val="00205903"/>
    <w:rsid w:val="00205B53"/>
    <w:rsid w:val="00206820"/>
    <w:rsid w:val="0020743C"/>
    <w:rsid w:val="00207CD4"/>
    <w:rsid w:val="002101B8"/>
    <w:rsid w:val="00210221"/>
    <w:rsid w:val="00210F69"/>
    <w:rsid w:val="002113CE"/>
    <w:rsid w:val="00211D4C"/>
    <w:rsid w:val="0021266C"/>
    <w:rsid w:val="0021287E"/>
    <w:rsid w:val="00212A30"/>
    <w:rsid w:val="0021390B"/>
    <w:rsid w:val="00213924"/>
    <w:rsid w:val="00213936"/>
    <w:rsid w:val="00214133"/>
    <w:rsid w:val="00214135"/>
    <w:rsid w:val="0021559F"/>
    <w:rsid w:val="00215EB9"/>
    <w:rsid w:val="0021630B"/>
    <w:rsid w:val="002165B7"/>
    <w:rsid w:val="00216B51"/>
    <w:rsid w:val="00216F36"/>
    <w:rsid w:val="0021743E"/>
    <w:rsid w:val="0021777D"/>
    <w:rsid w:val="00220BAC"/>
    <w:rsid w:val="002211BD"/>
    <w:rsid w:val="00221258"/>
    <w:rsid w:val="002218FD"/>
    <w:rsid w:val="002220AF"/>
    <w:rsid w:val="0022222E"/>
    <w:rsid w:val="00222341"/>
    <w:rsid w:val="00223229"/>
    <w:rsid w:val="00223918"/>
    <w:rsid w:val="002239E1"/>
    <w:rsid w:val="002241EB"/>
    <w:rsid w:val="002242C3"/>
    <w:rsid w:val="00224755"/>
    <w:rsid w:val="002254C5"/>
    <w:rsid w:val="00226015"/>
    <w:rsid w:val="00226837"/>
    <w:rsid w:val="00226BE1"/>
    <w:rsid w:val="00226CE6"/>
    <w:rsid w:val="00226DD0"/>
    <w:rsid w:val="00226F7F"/>
    <w:rsid w:val="00230465"/>
    <w:rsid w:val="0023067A"/>
    <w:rsid w:val="00230D7C"/>
    <w:rsid w:val="002314AC"/>
    <w:rsid w:val="002329FD"/>
    <w:rsid w:val="0023366B"/>
    <w:rsid w:val="002339E1"/>
    <w:rsid w:val="002344DE"/>
    <w:rsid w:val="00235173"/>
    <w:rsid w:val="00235738"/>
    <w:rsid w:val="0023576A"/>
    <w:rsid w:val="00236E35"/>
    <w:rsid w:val="002379F2"/>
    <w:rsid w:val="00237DED"/>
    <w:rsid w:val="00240A3A"/>
    <w:rsid w:val="00240CB5"/>
    <w:rsid w:val="00240E01"/>
    <w:rsid w:val="00240E4F"/>
    <w:rsid w:val="002411D6"/>
    <w:rsid w:val="002414EF"/>
    <w:rsid w:val="00241549"/>
    <w:rsid w:val="00242238"/>
    <w:rsid w:val="00242C14"/>
    <w:rsid w:val="00242CAF"/>
    <w:rsid w:val="00242DEE"/>
    <w:rsid w:val="00242E48"/>
    <w:rsid w:val="00244048"/>
    <w:rsid w:val="00244659"/>
    <w:rsid w:val="00244E75"/>
    <w:rsid w:val="00245336"/>
    <w:rsid w:val="00245B28"/>
    <w:rsid w:val="00245C3C"/>
    <w:rsid w:val="0024617A"/>
    <w:rsid w:val="00246CEC"/>
    <w:rsid w:val="00247259"/>
    <w:rsid w:val="0024753C"/>
    <w:rsid w:val="00247911"/>
    <w:rsid w:val="0025092B"/>
    <w:rsid w:val="002521F4"/>
    <w:rsid w:val="0025221E"/>
    <w:rsid w:val="002527FD"/>
    <w:rsid w:val="00252A2C"/>
    <w:rsid w:val="002532BE"/>
    <w:rsid w:val="00253BCE"/>
    <w:rsid w:val="00253C2E"/>
    <w:rsid w:val="00253E5C"/>
    <w:rsid w:val="00254555"/>
    <w:rsid w:val="00254840"/>
    <w:rsid w:val="00255777"/>
    <w:rsid w:val="002572DD"/>
    <w:rsid w:val="00257544"/>
    <w:rsid w:val="00260CC1"/>
    <w:rsid w:val="00260FDA"/>
    <w:rsid w:val="00261343"/>
    <w:rsid w:val="002616D5"/>
    <w:rsid w:val="0026208C"/>
    <w:rsid w:val="0026254A"/>
    <w:rsid w:val="0026303A"/>
    <w:rsid w:val="00263C2B"/>
    <w:rsid w:val="0026447E"/>
    <w:rsid w:val="00264953"/>
    <w:rsid w:val="00264A3B"/>
    <w:rsid w:val="0026540A"/>
    <w:rsid w:val="0026576E"/>
    <w:rsid w:val="00265946"/>
    <w:rsid w:val="00266BAB"/>
    <w:rsid w:val="00266E55"/>
    <w:rsid w:val="00267957"/>
    <w:rsid w:val="00270682"/>
    <w:rsid w:val="00270872"/>
    <w:rsid w:val="00270D43"/>
    <w:rsid w:val="0027228B"/>
    <w:rsid w:val="002730F8"/>
    <w:rsid w:val="00273475"/>
    <w:rsid w:val="00273478"/>
    <w:rsid w:val="0027370C"/>
    <w:rsid w:val="0027402B"/>
    <w:rsid w:val="002748EA"/>
    <w:rsid w:val="00275596"/>
    <w:rsid w:val="00275C8B"/>
    <w:rsid w:val="00275D79"/>
    <w:rsid w:val="00276818"/>
    <w:rsid w:val="00276ABB"/>
    <w:rsid w:val="00276B8D"/>
    <w:rsid w:val="00277203"/>
    <w:rsid w:val="002775AE"/>
    <w:rsid w:val="00277BFB"/>
    <w:rsid w:val="00280025"/>
    <w:rsid w:val="002803A9"/>
    <w:rsid w:val="00280425"/>
    <w:rsid w:val="00280FE2"/>
    <w:rsid w:val="0028113B"/>
    <w:rsid w:val="002811A0"/>
    <w:rsid w:val="002813A1"/>
    <w:rsid w:val="00282593"/>
    <w:rsid w:val="002825FB"/>
    <w:rsid w:val="0028269D"/>
    <w:rsid w:val="002826B7"/>
    <w:rsid w:val="00282BE6"/>
    <w:rsid w:val="0028314E"/>
    <w:rsid w:val="0028355B"/>
    <w:rsid w:val="0028423A"/>
    <w:rsid w:val="00284D35"/>
    <w:rsid w:val="002850F9"/>
    <w:rsid w:val="0028641F"/>
    <w:rsid w:val="00286E8E"/>
    <w:rsid w:val="00286F0B"/>
    <w:rsid w:val="00287838"/>
    <w:rsid w:val="00287DB2"/>
    <w:rsid w:val="00290CCB"/>
    <w:rsid w:val="00290CE4"/>
    <w:rsid w:val="002924CB"/>
    <w:rsid w:val="00292EEF"/>
    <w:rsid w:val="002931A5"/>
    <w:rsid w:val="00293A76"/>
    <w:rsid w:val="00293D6E"/>
    <w:rsid w:val="0029406D"/>
    <w:rsid w:val="00294A89"/>
    <w:rsid w:val="002952FC"/>
    <w:rsid w:val="00295A2D"/>
    <w:rsid w:val="00296189"/>
    <w:rsid w:val="00296CB8"/>
    <w:rsid w:val="00296FD5"/>
    <w:rsid w:val="0029789E"/>
    <w:rsid w:val="00297C25"/>
    <w:rsid w:val="002A01D9"/>
    <w:rsid w:val="002A0CE5"/>
    <w:rsid w:val="002A1800"/>
    <w:rsid w:val="002A19BB"/>
    <w:rsid w:val="002A2817"/>
    <w:rsid w:val="002A2C46"/>
    <w:rsid w:val="002A3078"/>
    <w:rsid w:val="002A3A57"/>
    <w:rsid w:val="002A3C6D"/>
    <w:rsid w:val="002A41E0"/>
    <w:rsid w:val="002A4643"/>
    <w:rsid w:val="002A4D8D"/>
    <w:rsid w:val="002A5144"/>
    <w:rsid w:val="002A597F"/>
    <w:rsid w:val="002A5C4C"/>
    <w:rsid w:val="002A5FF6"/>
    <w:rsid w:val="002A5FFC"/>
    <w:rsid w:val="002A7465"/>
    <w:rsid w:val="002A79CB"/>
    <w:rsid w:val="002A7EDB"/>
    <w:rsid w:val="002B005B"/>
    <w:rsid w:val="002B07D3"/>
    <w:rsid w:val="002B1AA0"/>
    <w:rsid w:val="002B2677"/>
    <w:rsid w:val="002B321E"/>
    <w:rsid w:val="002B369D"/>
    <w:rsid w:val="002B3AD9"/>
    <w:rsid w:val="002B3BDC"/>
    <w:rsid w:val="002B4E89"/>
    <w:rsid w:val="002B5FFD"/>
    <w:rsid w:val="002B6335"/>
    <w:rsid w:val="002B688A"/>
    <w:rsid w:val="002B6E42"/>
    <w:rsid w:val="002B7701"/>
    <w:rsid w:val="002B777D"/>
    <w:rsid w:val="002C00F6"/>
    <w:rsid w:val="002C0484"/>
    <w:rsid w:val="002C059B"/>
    <w:rsid w:val="002C0FEF"/>
    <w:rsid w:val="002C0FFF"/>
    <w:rsid w:val="002C11F0"/>
    <w:rsid w:val="002C13D6"/>
    <w:rsid w:val="002C1E55"/>
    <w:rsid w:val="002C26AA"/>
    <w:rsid w:val="002C2EF5"/>
    <w:rsid w:val="002C2F8E"/>
    <w:rsid w:val="002C4AA2"/>
    <w:rsid w:val="002C7318"/>
    <w:rsid w:val="002C73AA"/>
    <w:rsid w:val="002C7AD8"/>
    <w:rsid w:val="002D073D"/>
    <w:rsid w:val="002D2156"/>
    <w:rsid w:val="002D2413"/>
    <w:rsid w:val="002D2782"/>
    <w:rsid w:val="002D288B"/>
    <w:rsid w:val="002D29B5"/>
    <w:rsid w:val="002D2ECB"/>
    <w:rsid w:val="002D2FD5"/>
    <w:rsid w:val="002D349D"/>
    <w:rsid w:val="002D3C97"/>
    <w:rsid w:val="002D3E27"/>
    <w:rsid w:val="002D4019"/>
    <w:rsid w:val="002D42B7"/>
    <w:rsid w:val="002D4408"/>
    <w:rsid w:val="002D4FBE"/>
    <w:rsid w:val="002D67C8"/>
    <w:rsid w:val="002D6C02"/>
    <w:rsid w:val="002D7077"/>
    <w:rsid w:val="002D7097"/>
    <w:rsid w:val="002D7FD1"/>
    <w:rsid w:val="002E113B"/>
    <w:rsid w:val="002E218F"/>
    <w:rsid w:val="002E3993"/>
    <w:rsid w:val="002E4433"/>
    <w:rsid w:val="002E52F3"/>
    <w:rsid w:val="002E5641"/>
    <w:rsid w:val="002E5A10"/>
    <w:rsid w:val="002E72EF"/>
    <w:rsid w:val="002E7A62"/>
    <w:rsid w:val="002E7DEA"/>
    <w:rsid w:val="002F08CE"/>
    <w:rsid w:val="002F183B"/>
    <w:rsid w:val="002F275D"/>
    <w:rsid w:val="002F32D3"/>
    <w:rsid w:val="002F3342"/>
    <w:rsid w:val="002F3346"/>
    <w:rsid w:val="002F35C6"/>
    <w:rsid w:val="002F3638"/>
    <w:rsid w:val="002F3C1B"/>
    <w:rsid w:val="002F3C9B"/>
    <w:rsid w:val="002F3CBA"/>
    <w:rsid w:val="002F3EE8"/>
    <w:rsid w:val="002F5234"/>
    <w:rsid w:val="002F5939"/>
    <w:rsid w:val="002F6576"/>
    <w:rsid w:val="002F69CE"/>
    <w:rsid w:val="002F6E4A"/>
    <w:rsid w:val="002F71BB"/>
    <w:rsid w:val="00301174"/>
    <w:rsid w:val="003013D5"/>
    <w:rsid w:val="003015C3"/>
    <w:rsid w:val="003016E1"/>
    <w:rsid w:val="0030187C"/>
    <w:rsid w:val="00302115"/>
    <w:rsid w:val="00302439"/>
    <w:rsid w:val="003024B3"/>
    <w:rsid w:val="0030298F"/>
    <w:rsid w:val="00302D41"/>
    <w:rsid w:val="0030323F"/>
    <w:rsid w:val="00303D8B"/>
    <w:rsid w:val="003042AA"/>
    <w:rsid w:val="003048C4"/>
    <w:rsid w:val="0030532E"/>
    <w:rsid w:val="00305671"/>
    <w:rsid w:val="00305FE8"/>
    <w:rsid w:val="003062B8"/>
    <w:rsid w:val="0030652B"/>
    <w:rsid w:val="003068A3"/>
    <w:rsid w:val="00306C66"/>
    <w:rsid w:val="00306CD0"/>
    <w:rsid w:val="003075C3"/>
    <w:rsid w:val="00307CAA"/>
    <w:rsid w:val="00310005"/>
    <w:rsid w:val="003101D7"/>
    <w:rsid w:val="00310897"/>
    <w:rsid w:val="003113AF"/>
    <w:rsid w:val="0031284E"/>
    <w:rsid w:val="00312932"/>
    <w:rsid w:val="00313F03"/>
    <w:rsid w:val="003141F3"/>
    <w:rsid w:val="0031429C"/>
    <w:rsid w:val="00314E88"/>
    <w:rsid w:val="00314F3C"/>
    <w:rsid w:val="00315A9D"/>
    <w:rsid w:val="00315D04"/>
    <w:rsid w:val="00316102"/>
    <w:rsid w:val="00316279"/>
    <w:rsid w:val="003162C9"/>
    <w:rsid w:val="003169DA"/>
    <w:rsid w:val="00316BAB"/>
    <w:rsid w:val="00316C9D"/>
    <w:rsid w:val="0031785B"/>
    <w:rsid w:val="00321310"/>
    <w:rsid w:val="003214B5"/>
    <w:rsid w:val="00321814"/>
    <w:rsid w:val="003225C5"/>
    <w:rsid w:val="00322F36"/>
    <w:rsid w:val="00322FA8"/>
    <w:rsid w:val="00323B85"/>
    <w:rsid w:val="00323CDB"/>
    <w:rsid w:val="00324C3B"/>
    <w:rsid w:val="0032575C"/>
    <w:rsid w:val="00325EC2"/>
    <w:rsid w:val="0032626E"/>
    <w:rsid w:val="00326C94"/>
    <w:rsid w:val="00326CB7"/>
    <w:rsid w:val="00330B8E"/>
    <w:rsid w:val="0033152C"/>
    <w:rsid w:val="00331B32"/>
    <w:rsid w:val="00332128"/>
    <w:rsid w:val="00332574"/>
    <w:rsid w:val="00332F62"/>
    <w:rsid w:val="003334BA"/>
    <w:rsid w:val="0033383D"/>
    <w:rsid w:val="003341BB"/>
    <w:rsid w:val="003351AD"/>
    <w:rsid w:val="00335294"/>
    <w:rsid w:val="00335807"/>
    <w:rsid w:val="00335FCE"/>
    <w:rsid w:val="00336372"/>
    <w:rsid w:val="003372F6"/>
    <w:rsid w:val="00342332"/>
    <w:rsid w:val="00342BE0"/>
    <w:rsid w:val="00342C0E"/>
    <w:rsid w:val="003432FC"/>
    <w:rsid w:val="00343DFC"/>
    <w:rsid w:val="00344C6C"/>
    <w:rsid w:val="00345721"/>
    <w:rsid w:val="00346150"/>
    <w:rsid w:val="00346887"/>
    <w:rsid w:val="00347475"/>
    <w:rsid w:val="00347FE8"/>
    <w:rsid w:val="0035007D"/>
    <w:rsid w:val="00350A27"/>
    <w:rsid w:val="00350E9D"/>
    <w:rsid w:val="00351539"/>
    <w:rsid w:val="0035158E"/>
    <w:rsid w:val="003516C7"/>
    <w:rsid w:val="003518C5"/>
    <w:rsid w:val="00351EB2"/>
    <w:rsid w:val="00353DB7"/>
    <w:rsid w:val="00354F4D"/>
    <w:rsid w:val="00355393"/>
    <w:rsid w:val="003555B6"/>
    <w:rsid w:val="003559B4"/>
    <w:rsid w:val="00356C81"/>
    <w:rsid w:val="003576C7"/>
    <w:rsid w:val="003579E1"/>
    <w:rsid w:val="00357E29"/>
    <w:rsid w:val="003600AA"/>
    <w:rsid w:val="003616F1"/>
    <w:rsid w:val="00361C12"/>
    <w:rsid w:val="00361FAF"/>
    <w:rsid w:val="0036224B"/>
    <w:rsid w:val="003627D1"/>
    <w:rsid w:val="00362DF8"/>
    <w:rsid w:val="0036361B"/>
    <w:rsid w:val="003638FC"/>
    <w:rsid w:val="00364B61"/>
    <w:rsid w:val="0036502B"/>
    <w:rsid w:val="00365301"/>
    <w:rsid w:val="00365929"/>
    <w:rsid w:val="0036664C"/>
    <w:rsid w:val="00366694"/>
    <w:rsid w:val="00366D08"/>
    <w:rsid w:val="003675EC"/>
    <w:rsid w:val="0036792C"/>
    <w:rsid w:val="00370494"/>
    <w:rsid w:val="003704EE"/>
    <w:rsid w:val="00370536"/>
    <w:rsid w:val="00370D3B"/>
    <w:rsid w:val="00371952"/>
    <w:rsid w:val="00372682"/>
    <w:rsid w:val="00373E1D"/>
    <w:rsid w:val="0037448E"/>
    <w:rsid w:val="003747E5"/>
    <w:rsid w:val="0037483D"/>
    <w:rsid w:val="003748A7"/>
    <w:rsid w:val="00375D72"/>
    <w:rsid w:val="00376792"/>
    <w:rsid w:val="00377162"/>
    <w:rsid w:val="00380259"/>
    <w:rsid w:val="00380718"/>
    <w:rsid w:val="0038198F"/>
    <w:rsid w:val="00381E2D"/>
    <w:rsid w:val="00381E59"/>
    <w:rsid w:val="00382388"/>
    <w:rsid w:val="003827AD"/>
    <w:rsid w:val="00383D58"/>
    <w:rsid w:val="00385156"/>
    <w:rsid w:val="003852AC"/>
    <w:rsid w:val="0038651C"/>
    <w:rsid w:val="00387D8F"/>
    <w:rsid w:val="00387DD0"/>
    <w:rsid w:val="00387DED"/>
    <w:rsid w:val="00387F22"/>
    <w:rsid w:val="0039064E"/>
    <w:rsid w:val="00391678"/>
    <w:rsid w:val="0039189D"/>
    <w:rsid w:val="003919D1"/>
    <w:rsid w:val="00391F9E"/>
    <w:rsid w:val="00392593"/>
    <w:rsid w:val="0039270B"/>
    <w:rsid w:val="0039292F"/>
    <w:rsid w:val="00392A41"/>
    <w:rsid w:val="00393AD7"/>
    <w:rsid w:val="003942A0"/>
    <w:rsid w:val="003945B0"/>
    <w:rsid w:val="00394C2F"/>
    <w:rsid w:val="003950CC"/>
    <w:rsid w:val="003957CA"/>
    <w:rsid w:val="00395F9A"/>
    <w:rsid w:val="00396215"/>
    <w:rsid w:val="003962AA"/>
    <w:rsid w:val="0039632C"/>
    <w:rsid w:val="003967FA"/>
    <w:rsid w:val="003A0382"/>
    <w:rsid w:val="003A0653"/>
    <w:rsid w:val="003A0BC7"/>
    <w:rsid w:val="003A13C4"/>
    <w:rsid w:val="003A168C"/>
    <w:rsid w:val="003A175D"/>
    <w:rsid w:val="003A18DD"/>
    <w:rsid w:val="003A215F"/>
    <w:rsid w:val="003A2368"/>
    <w:rsid w:val="003A2CFF"/>
    <w:rsid w:val="003A3643"/>
    <w:rsid w:val="003A3B48"/>
    <w:rsid w:val="003A3E8B"/>
    <w:rsid w:val="003A492C"/>
    <w:rsid w:val="003A5068"/>
    <w:rsid w:val="003A5091"/>
    <w:rsid w:val="003A51E5"/>
    <w:rsid w:val="003A55FA"/>
    <w:rsid w:val="003A5CAD"/>
    <w:rsid w:val="003A5F82"/>
    <w:rsid w:val="003A65FB"/>
    <w:rsid w:val="003A701E"/>
    <w:rsid w:val="003A709B"/>
    <w:rsid w:val="003A73D0"/>
    <w:rsid w:val="003A7479"/>
    <w:rsid w:val="003B0232"/>
    <w:rsid w:val="003B0272"/>
    <w:rsid w:val="003B0DC9"/>
    <w:rsid w:val="003B0E17"/>
    <w:rsid w:val="003B1A9F"/>
    <w:rsid w:val="003B1D63"/>
    <w:rsid w:val="003B2137"/>
    <w:rsid w:val="003B2638"/>
    <w:rsid w:val="003B2DC8"/>
    <w:rsid w:val="003B3338"/>
    <w:rsid w:val="003B4CFA"/>
    <w:rsid w:val="003B4D77"/>
    <w:rsid w:val="003B4EF6"/>
    <w:rsid w:val="003B5456"/>
    <w:rsid w:val="003B5D29"/>
    <w:rsid w:val="003B5F64"/>
    <w:rsid w:val="003B71EA"/>
    <w:rsid w:val="003B7CB0"/>
    <w:rsid w:val="003B7F1A"/>
    <w:rsid w:val="003C0BFE"/>
    <w:rsid w:val="003C0D69"/>
    <w:rsid w:val="003C1A65"/>
    <w:rsid w:val="003C1B0B"/>
    <w:rsid w:val="003C2AC4"/>
    <w:rsid w:val="003C3630"/>
    <w:rsid w:val="003C4333"/>
    <w:rsid w:val="003C43DC"/>
    <w:rsid w:val="003C4D13"/>
    <w:rsid w:val="003C5057"/>
    <w:rsid w:val="003C5982"/>
    <w:rsid w:val="003C5994"/>
    <w:rsid w:val="003C5A14"/>
    <w:rsid w:val="003C62D8"/>
    <w:rsid w:val="003C7BCD"/>
    <w:rsid w:val="003D041E"/>
    <w:rsid w:val="003D0875"/>
    <w:rsid w:val="003D14A3"/>
    <w:rsid w:val="003D1869"/>
    <w:rsid w:val="003D1C67"/>
    <w:rsid w:val="003D1E9F"/>
    <w:rsid w:val="003D200E"/>
    <w:rsid w:val="003D38C2"/>
    <w:rsid w:val="003D3CBF"/>
    <w:rsid w:val="003D4AA9"/>
    <w:rsid w:val="003D4DCD"/>
    <w:rsid w:val="003D51DA"/>
    <w:rsid w:val="003D54F0"/>
    <w:rsid w:val="003D55A9"/>
    <w:rsid w:val="003D5EF0"/>
    <w:rsid w:val="003D607F"/>
    <w:rsid w:val="003D65FA"/>
    <w:rsid w:val="003D66FC"/>
    <w:rsid w:val="003D698B"/>
    <w:rsid w:val="003D7F1B"/>
    <w:rsid w:val="003E03F1"/>
    <w:rsid w:val="003E0430"/>
    <w:rsid w:val="003E1355"/>
    <w:rsid w:val="003E1496"/>
    <w:rsid w:val="003E1D49"/>
    <w:rsid w:val="003E20EB"/>
    <w:rsid w:val="003E370B"/>
    <w:rsid w:val="003E3DCE"/>
    <w:rsid w:val="003E3F27"/>
    <w:rsid w:val="003E5334"/>
    <w:rsid w:val="003E546B"/>
    <w:rsid w:val="003E5719"/>
    <w:rsid w:val="003E6198"/>
    <w:rsid w:val="003E69C2"/>
    <w:rsid w:val="003E6A7E"/>
    <w:rsid w:val="003E6BBB"/>
    <w:rsid w:val="003E6C3E"/>
    <w:rsid w:val="003E7098"/>
    <w:rsid w:val="003E7512"/>
    <w:rsid w:val="003E7ABC"/>
    <w:rsid w:val="003E7EC6"/>
    <w:rsid w:val="003E7FD1"/>
    <w:rsid w:val="003F0E1D"/>
    <w:rsid w:val="003F135C"/>
    <w:rsid w:val="003F1988"/>
    <w:rsid w:val="003F1BC7"/>
    <w:rsid w:val="003F21DE"/>
    <w:rsid w:val="003F35ED"/>
    <w:rsid w:val="003F3B57"/>
    <w:rsid w:val="003F499C"/>
    <w:rsid w:val="003F4CB0"/>
    <w:rsid w:val="003F565F"/>
    <w:rsid w:val="003F56F6"/>
    <w:rsid w:val="003F6563"/>
    <w:rsid w:val="003F7697"/>
    <w:rsid w:val="003F7751"/>
    <w:rsid w:val="003F7A97"/>
    <w:rsid w:val="0040055F"/>
    <w:rsid w:val="00401713"/>
    <w:rsid w:val="004018C2"/>
    <w:rsid w:val="00402746"/>
    <w:rsid w:val="00402ECF"/>
    <w:rsid w:val="00404922"/>
    <w:rsid w:val="00405BB8"/>
    <w:rsid w:val="00406913"/>
    <w:rsid w:val="00407AE9"/>
    <w:rsid w:val="00410076"/>
    <w:rsid w:val="00410BF5"/>
    <w:rsid w:val="00411400"/>
    <w:rsid w:val="00411B1F"/>
    <w:rsid w:val="00412C6A"/>
    <w:rsid w:val="00413337"/>
    <w:rsid w:val="004134E0"/>
    <w:rsid w:val="00413AD9"/>
    <w:rsid w:val="00414202"/>
    <w:rsid w:val="0041448C"/>
    <w:rsid w:val="00414B04"/>
    <w:rsid w:val="00414B8B"/>
    <w:rsid w:val="00414FB1"/>
    <w:rsid w:val="00416A63"/>
    <w:rsid w:val="004170CA"/>
    <w:rsid w:val="00417596"/>
    <w:rsid w:val="00417ECD"/>
    <w:rsid w:val="0042004B"/>
    <w:rsid w:val="004202EC"/>
    <w:rsid w:val="00420B0C"/>
    <w:rsid w:val="00421469"/>
    <w:rsid w:val="00421751"/>
    <w:rsid w:val="00421DAA"/>
    <w:rsid w:val="00422078"/>
    <w:rsid w:val="0042260F"/>
    <w:rsid w:val="00422A03"/>
    <w:rsid w:val="00423F3F"/>
    <w:rsid w:val="004252C7"/>
    <w:rsid w:val="00425EC0"/>
    <w:rsid w:val="0042710D"/>
    <w:rsid w:val="0042712D"/>
    <w:rsid w:val="00427C2B"/>
    <w:rsid w:val="00427DD9"/>
    <w:rsid w:val="0043036F"/>
    <w:rsid w:val="00431EF0"/>
    <w:rsid w:val="004320BA"/>
    <w:rsid w:val="00432F74"/>
    <w:rsid w:val="004333B3"/>
    <w:rsid w:val="004334AD"/>
    <w:rsid w:val="004337FB"/>
    <w:rsid w:val="00433834"/>
    <w:rsid w:val="00433B93"/>
    <w:rsid w:val="004341D0"/>
    <w:rsid w:val="004342DD"/>
    <w:rsid w:val="004351FC"/>
    <w:rsid w:val="00435357"/>
    <w:rsid w:val="00436137"/>
    <w:rsid w:val="00436203"/>
    <w:rsid w:val="00436348"/>
    <w:rsid w:val="004363E0"/>
    <w:rsid w:val="00436B8A"/>
    <w:rsid w:val="00437014"/>
    <w:rsid w:val="004401EA"/>
    <w:rsid w:val="00441037"/>
    <w:rsid w:val="0044131B"/>
    <w:rsid w:val="0044160D"/>
    <w:rsid w:val="00441B29"/>
    <w:rsid w:val="00441C32"/>
    <w:rsid w:val="00441D9D"/>
    <w:rsid w:val="00442399"/>
    <w:rsid w:val="004428B3"/>
    <w:rsid w:val="00443DE3"/>
    <w:rsid w:val="00444632"/>
    <w:rsid w:val="0044526F"/>
    <w:rsid w:val="00445E10"/>
    <w:rsid w:val="00446225"/>
    <w:rsid w:val="0044648C"/>
    <w:rsid w:val="00446D68"/>
    <w:rsid w:val="00447597"/>
    <w:rsid w:val="00447C63"/>
    <w:rsid w:val="00447D09"/>
    <w:rsid w:val="00450513"/>
    <w:rsid w:val="00450954"/>
    <w:rsid w:val="00450B57"/>
    <w:rsid w:val="00451119"/>
    <w:rsid w:val="004511BB"/>
    <w:rsid w:val="00452106"/>
    <w:rsid w:val="004529CC"/>
    <w:rsid w:val="00452C9A"/>
    <w:rsid w:val="00453006"/>
    <w:rsid w:val="004568CF"/>
    <w:rsid w:val="004568F7"/>
    <w:rsid w:val="0045695C"/>
    <w:rsid w:val="00456E82"/>
    <w:rsid w:val="00457ABB"/>
    <w:rsid w:val="00460048"/>
    <w:rsid w:val="00461195"/>
    <w:rsid w:val="004613D9"/>
    <w:rsid w:val="004622EB"/>
    <w:rsid w:val="0046236C"/>
    <w:rsid w:val="0046260C"/>
    <w:rsid w:val="00462704"/>
    <w:rsid w:val="00462A44"/>
    <w:rsid w:val="004637DD"/>
    <w:rsid w:val="0046401F"/>
    <w:rsid w:val="00464142"/>
    <w:rsid w:val="0046433C"/>
    <w:rsid w:val="0046438E"/>
    <w:rsid w:val="004660E9"/>
    <w:rsid w:val="004668A5"/>
    <w:rsid w:val="004668AD"/>
    <w:rsid w:val="00466D52"/>
    <w:rsid w:val="00466E88"/>
    <w:rsid w:val="00466EEE"/>
    <w:rsid w:val="00467B42"/>
    <w:rsid w:val="00467EDA"/>
    <w:rsid w:val="00470DD3"/>
    <w:rsid w:val="00470FD6"/>
    <w:rsid w:val="00471005"/>
    <w:rsid w:val="004715DE"/>
    <w:rsid w:val="00472496"/>
    <w:rsid w:val="0047382F"/>
    <w:rsid w:val="00473EE6"/>
    <w:rsid w:val="004747B2"/>
    <w:rsid w:val="00474BDC"/>
    <w:rsid w:val="00475C82"/>
    <w:rsid w:val="00475D66"/>
    <w:rsid w:val="00475EFF"/>
    <w:rsid w:val="00476128"/>
    <w:rsid w:val="0047613B"/>
    <w:rsid w:val="00476F61"/>
    <w:rsid w:val="004778BE"/>
    <w:rsid w:val="00477996"/>
    <w:rsid w:val="00477A04"/>
    <w:rsid w:val="00477BCB"/>
    <w:rsid w:val="00477EEE"/>
    <w:rsid w:val="00477F5A"/>
    <w:rsid w:val="00477F99"/>
    <w:rsid w:val="00480347"/>
    <w:rsid w:val="0048059E"/>
    <w:rsid w:val="0048094D"/>
    <w:rsid w:val="00481330"/>
    <w:rsid w:val="00481511"/>
    <w:rsid w:val="00481BCD"/>
    <w:rsid w:val="004820E3"/>
    <w:rsid w:val="00482638"/>
    <w:rsid w:val="00482D65"/>
    <w:rsid w:val="00482FB1"/>
    <w:rsid w:val="00482FB2"/>
    <w:rsid w:val="004845D7"/>
    <w:rsid w:val="00484B5B"/>
    <w:rsid w:val="00484C1D"/>
    <w:rsid w:val="0048500A"/>
    <w:rsid w:val="00485963"/>
    <w:rsid w:val="0048630D"/>
    <w:rsid w:val="00487061"/>
    <w:rsid w:val="004871BE"/>
    <w:rsid w:val="00490776"/>
    <w:rsid w:val="00490AE6"/>
    <w:rsid w:val="004921A1"/>
    <w:rsid w:val="0049289D"/>
    <w:rsid w:val="00492CCF"/>
    <w:rsid w:val="004938FF"/>
    <w:rsid w:val="00493BEB"/>
    <w:rsid w:val="004945A2"/>
    <w:rsid w:val="00494656"/>
    <w:rsid w:val="00494691"/>
    <w:rsid w:val="00496004"/>
    <w:rsid w:val="0049665C"/>
    <w:rsid w:val="004969CE"/>
    <w:rsid w:val="00496BD5"/>
    <w:rsid w:val="00496C32"/>
    <w:rsid w:val="0049700D"/>
    <w:rsid w:val="004A037C"/>
    <w:rsid w:val="004A0695"/>
    <w:rsid w:val="004A0C7A"/>
    <w:rsid w:val="004A1101"/>
    <w:rsid w:val="004A1689"/>
    <w:rsid w:val="004A1800"/>
    <w:rsid w:val="004A1EE8"/>
    <w:rsid w:val="004A2E26"/>
    <w:rsid w:val="004A33B3"/>
    <w:rsid w:val="004A47FD"/>
    <w:rsid w:val="004A4E2A"/>
    <w:rsid w:val="004A57F1"/>
    <w:rsid w:val="004A5F04"/>
    <w:rsid w:val="004A5FA7"/>
    <w:rsid w:val="004A62FF"/>
    <w:rsid w:val="004A68EC"/>
    <w:rsid w:val="004A6A75"/>
    <w:rsid w:val="004A6DEE"/>
    <w:rsid w:val="004A70D9"/>
    <w:rsid w:val="004A7548"/>
    <w:rsid w:val="004A785A"/>
    <w:rsid w:val="004B061F"/>
    <w:rsid w:val="004B0A09"/>
    <w:rsid w:val="004B0FEE"/>
    <w:rsid w:val="004B146D"/>
    <w:rsid w:val="004B164B"/>
    <w:rsid w:val="004B1E6A"/>
    <w:rsid w:val="004B2317"/>
    <w:rsid w:val="004B240F"/>
    <w:rsid w:val="004B275E"/>
    <w:rsid w:val="004B320B"/>
    <w:rsid w:val="004B33AC"/>
    <w:rsid w:val="004B3EBE"/>
    <w:rsid w:val="004B51DB"/>
    <w:rsid w:val="004B5A55"/>
    <w:rsid w:val="004B6206"/>
    <w:rsid w:val="004B6B84"/>
    <w:rsid w:val="004B7668"/>
    <w:rsid w:val="004B7EAC"/>
    <w:rsid w:val="004C0166"/>
    <w:rsid w:val="004C051E"/>
    <w:rsid w:val="004C1616"/>
    <w:rsid w:val="004C19DD"/>
    <w:rsid w:val="004C1AE7"/>
    <w:rsid w:val="004C1EBA"/>
    <w:rsid w:val="004C2290"/>
    <w:rsid w:val="004C25CD"/>
    <w:rsid w:val="004C3B57"/>
    <w:rsid w:val="004C4EEB"/>
    <w:rsid w:val="004C5F92"/>
    <w:rsid w:val="004C7819"/>
    <w:rsid w:val="004C78BB"/>
    <w:rsid w:val="004D03C1"/>
    <w:rsid w:val="004D109F"/>
    <w:rsid w:val="004D143F"/>
    <w:rsid w:val="004D19C5"/>
    <w:rsid w:val="004D20A9"/>
    <w:rsid w:val="004D2744"/>
    <w:rsid w:val="004D43FB"/>
    <w:rsid w:val="004D4B55"/>
    <w:rsid w:val="004D4F7C"/>
    <w:rsid w:val="004D53EB"/>
    <w:rsid w:val="004D58A5"/>
    <w:rsid w:val="004D5D67"/>
    <w:rsid w:val="004D64F0"/>
    <w:rsid w:val="004D6899"/>
    <w:rsid w:val="004D72F8"/>
    <w:rsid w:val="004D7A4B"/>
    <w:rsid w:val="004D7EB2"/>
    <w:rsid w:val="004E0127"/>
    <w:rsid w:val="004E0482"/>
    <w:rsid w:val="004E0C42"/>
    <w:rsid w:val="004E0FC5"/>
    <w:rsid w:val="004E2524"/>
    <w:rsid w:val="004E2EC0"/>
    <w:rsid w:val="004E3724"/>
    <w:rsid w:val="004E388B"/>
    <w:rsid w:val="004E3C67"/>
    <w:rsid w:val="004E3E95"/>
    <w:rsid w:val="004E498C"/>
    <w:rsid w:val="004E4C48"/>
    <w:rsid w:val="004E4DEB"/>
    <w:rsid w:val="004E4E5D"/>
    <w:rsid w:val="004E5430"/>
    <w:rsid w:val="004E5BB1"/>
    <w:rsid w:val="004E61E9"/>
    <w:rsid w:val="004E684C"/>
    <w:rsid w:val="004E6CB9"/>
    <w:rsid w:val="004E78B0"/>
    <w:rsid w:val="004E7CAD"/>
    <w:rsid w:val="004E7CD0"/>
    <w:rsid w:val="004E7D6E"/>
    <w:rsid w:val="004F0663"/>
    <w:rsid w:val="004F073A"/>
    <w:rsid w:val="004F0AC6"/>
    <w:rsid w:val="004F0C5D"/>
    <w:rsid w:val="004F0DF1"/>
    <w:rsid w:val="004F12D9"/>
    <w:rsid w:val="004F2156"/>
    <w:rsid w:val="004F2A19"/>
    <w:rsid w:val="004F371A"/>
    <w:rsid w:val="004F574E"/>
    <w:rsid w:val="004F5B8C"/>
    <w:rsid w:val="004F5CD6"/>
    <w:rsid w:val="004F60BA"/>
    <w:rsid w:val="004F64A4"/>
    <w:rsid w:val="004F6904"/>
    <w:rsid w:val="004F7430"/>
    <w:rsid w:val="004F7494"/>
    <w:rsid w:val="0050014F"/>
    <w:rsid w:val="005008C2"/>
    <w:rsid w:val="005009E5"/>
    <w:rsid w:val="005010A4"/>
    <w:rsid w:val="0050189A"/>
    <w:rsid w:val="0050220A"/>
    <w:rsid w:val="00503405"/>
    <w:rsid w:val="00503B75"/>
    <w:rsid w:val="00503F02"/>
    <w:rsid w:val="00503FF5"/>
    <w:rsid w:val="005049B3"/>
    <w:rsid w:val="00505651"/>
    <w:rsid w:val="00505F25"/>
    <w:rsid w:val="00506C5D"/>
    <w:rsid w:val="00510983"/>
    <w:rsid w:val="00510D9C"/>
    <w:rsid w:val="00510F87"/>
    <w:rsid w:val="0051293D"/>
    <w:rsid w:val="00513931"/>
    <w:rsid w:val="00514EC3"/>
    <w:rsid w:val="0051504B"/>
    <w:rsid w:val="00516444"/>
    <w:rsid w:val="00516E9B"/>
    <w:rsid w:val="0051706B"/>
    <w:rsid w:val="005170A0"/>
    <w:rsid w:val="00517F68"/>
    <w:rsid w:val="00520ADD"/>
    <w:rsid w:val="00520BD5"/>
    <w:rsid w:val="00521410"/>
    <w:rsid w:val="00521983"/>
    <w:rsid w:val="00522150"/>
    <w:rsid w:val="005238FC"/>
    <w:rsid w:val="00523C37"/>
    <w:rsid w:val="005244E2"/>
    <w:rsid w:val="00524812"/>
    <w:rsid w:val="00524D1D"/>
    <w:rsid w:val="0052618A"/>
    <w:rsid w:val="005261BC"/>
    <w:rsid w:val="00526AC1"/>
    <w:rsid w:val="00527632"/>
    <w:rsid w:val="00527D97"/>
    <w:rsid w:val="00530611"/>
    <w:rsid w:val="005313A1"/>
    <w:rsid w:val="005324D7"/>
    <w:rsid w:val="00532AC6"/>
    <w:rsid w:val="00532B2C"/>
    <w:rsid w:val="005330BE"/>
    <w:rsid w:val="00533298"/>
    <w:rsid w:val="0053530F"/>
    <w:rsid w:val="005356B7"/>
    <w:rsid w:val="005356F3"/>
    <w:rsid w:val="00535C21"/>
    <w:rsid w:val="00535FF4"/>
    <w:rsid w:val="0053601B"/>
    <w:rsid w:val="00536590"/>
    <w:rsid w:val="0053675C"/>
    <w:rsid w:val="005368CF"/>
    <w:rsid w:val="0053706D"/>
    <w:rsid w:val="005371E4"/>
    <w:rsid w:val="00540E3D"/>
    <w:rsid w:val="00540E51"/>
    <w:rsid w:val="00540FA3"/>
    <w:rsid w:val="005417C9"/>
    <w:rsid w:val="00541BEC"/>
    <w:rsid w:val="00541D45"/>
    <w:rsid w:val="00542619"/>
    <w:rsid w:val="00542B19"/>
    <w:rsid w:val="00543153"/>
    <w:rsid w:val="00543294"/>
    <w:rsid w:val="0054355C"/>
    <w:rsid w:val="00543CE5"/>
    <w:rsid w:val="00545309"/>
    <w:rsid w:val="00545B46"/>
    <w:rsid w:val="0054648E"/>
    <w:rsid w:val="00547836"/>
    <w:rsid w:val="00547A6D"/>
    <w:rsid w:val="00547DC2"/>
    <w:rsid w:val="00550384"/>
    <w:rsid w:val="005503DD"/>
    <w:rsid w:val="0055046A"/>
    <w:rsid w:val="00550647"/>
    <w:rsid w:val="00550C5F"/>
    <w:rsid w:val="0055158A"/>
    <w:rsid w:val="005515E0"/>
    <w:rsid w:val="00551EBA"/>
    <w:rsid w:val="0055201C"/>
    <w:rsid w:val="005526EA"/>
    <w:rsid w:val="0055448A"/>
    <w:rsid w:val="005544E3"/>
    <w:rsid w:val="00554AF2"/>
    <w:rsid w:val="00554D66"/>
    <w:rsid w:val="005550DF"/>
    <w:rsid w:val="00555A6C"/>
    <w:rsid w:val="00557BC5"/>
    <w:rsid w:val="005600F6"/>
    <w:rsid w:val="0056018C"/>
    <w:rsid w:val="00560E62"/>
    <w:rsid w:val="00561402"/>
    <w:rsid w:val="00561487"/>
    <w:rsid w:val="005617B4"/>
    <w:rsid w:val="00562D4B"/>
    <w:rsid w:val="005632F5"/>
    <w:rsid w:val="00563DC4"/>
    <w:rsid w:val="005645B3"/>
    <w:rsid w:val="005645E4"/>
    <w:rsid w:val="00564CA0"/>
    <w:rsid w:val="00564D01"/>
    <w:rsid w:val="00564E71"/>
    <w:rsid w:val="005654BB"/>
    <w:rsid w:val="005656C8"/>
    <w:rsid w:val="00565F5A"/>
    <w:rsid w:val="00566248"/>
    <w:rsid w:val="0056644E"/>
    <w:rsid w:val="00566DAB"/>
    <w:rsid w:val="00566E78"/>
    <w:rsid w:val="005672A6"/>
    <w:rsid w:val="0056754A"/>
    <w:rsid w:val="00567A6A"/>
    <w:rsid w:val="00570409"/>
    <w:rsid w:val="00570C9C"/>
    <w:rsid w:val="005710BC"/>
    <w:rsid w:val="005715EA"/>
    <w:rsid w:val="005721E4"/>
    <w:rsid w:val="00573346"/>
    <w:rsid w:val="00573A7C"/>
    <w:rsid w:val="00573B53"/>
    <w:rsid w:val="00575724"/>
    <w:rsid w:val="00575964"/>
    <w:rsid w:val="00576F8E"/>
    <w:rsid w:val="005778AC"/>
    <w:rsid w:val="0058119E"/>
    <w:rsid w:val="00581534"/>
    <w:rsid w:val="00581B1A"/>
    <w:rsid w:val="00581DC5"/>
    <w:rsid w:val="00581E4C"/>
    <w:rsid w:val="00581EA8"/>
    <w:rsid w:val="00582E18"/>
    <w:rsid w:val="005832A6"/>
    <w:rsid w:val="005839BA"/>
    <w:rsid w:val="00583DDD"/>
    <w:rsid w:val="00584242"/>
    <w:rsid w:val="00584E4D"/>
    <w:rsid w:val="00584EE7"/>
    <w:rsid w:val="0058555C"/>
    <w:rsid w:val="005858A1"/>
    <w:rsid w:val="0058597A"/>
    <w:rsid w:val="00585C6B"/>
    <w:rsid w:val="00585D05"/>
    <w:rsid w:val="00586449"/>
    <w:rsid w:val="00586837"/>
    <w:rsid w:val="005876EA"/>
    <w:rsid w:val="00587CE6"/>
    <w:rsid w:val="00590FD4"/>
    <w:rsid w:val="00591677"/>
    <w:rsid w:val="00591CDE"/>
    <w:rsid w:val="005930C4"/>
    <w:rsid w:val="00593258"/>
    <w:rsid w:val="005934BD"/>
    <w:rsid w:val="00593DD3"/>
    <w:rsid w:val="005946E4"/>
    <w:rsid w:val="0059482F"/>
    <w:rsid w:val="005949BF"/>
    <w:rsid w:val="00594B05"/>
    <w:rsid w:val="00595007"/>
    <w:rsid w:val="00595C62"/>
    <w:rsid w:val="00595DD2"/>
    <w:rsid w:val="0059643B"/>
    <w:rsid w:val="00596713"/>
    <w:rsid w:val="00596899"/>
    <w:rsid w:val="00596CE3"/>
    <w:rsid w:val="005973D4"/>
    <w:rsid w:val="0059743F"/>
    <w:rsid w:val="005A050E"/>
    <w:rsid w:val="005A0BAF"/>
    <w:rsid w:val="005A0E72"/>
    <w:rsid w:val="005A1560"/>
    <w:rsid w:val="005A19D2"/>
    <w:rsid w:val="005A1C93"/>
    <w:rsid w:val="005A1FEA"/>
    <w:rsid w:val="005A2C8F"/>
    <w:rsid w:val="005A2DC9"/>
    <w:rsid w:val="005A341E"/>
    <w:rsid w:val="005A3449"/>
    <w:rsid w:val="005A346F"/>
    <w:rsid w:val="005A4786"/>
    <w:rsid w:val="005A4AB0"/>
    <w:rsid w:val="005A4F5D"/>
    <w:rsid w:val="005A51F6"/>
    <w:rsid w:val="005A5A24"/>
    <w:rsid w:val="005A6A53"/>
    <w:rsid w:val="005A6AEB"/>
    <w:rsid w:val="005A701C"/>
    <w:rsid w:val="005A75FE"/>
    <w:rsid w:val="005A779B"/>
    <w:rsid w:val="005A7BBB"/>
    <w:rsid w:val="005B015B"/>
    <w:rsid w:val="005B025E"/>
    <w:rsid w:val="005B0450"/>
    <w:rsid w:val="005B04D5"/>
    <w:rsid w:val="005B074B"/>
    <w:rsid w:val="005B08CC"/>
    <w:rsid w:val="005B0E07"/>
    <w:rsid w:val="005B13A3"/>
    <w:rsid w:val="005B18AC"/>
    <w:rsid w:val="005B1AF2"/>
    <w:rsid w:val="005B2A7D"/>
    <w:rsid w:val="005B2AB9"/>
    <w:rsid w:val="005B4F5E"/>
    <w:rsid w:val="005B5685"/>
    <w:rsid w:val="005B60F7"/>
    <w:rsid w:val="005B68E8"/>
    <w:rsid w:val="005B6B92"/>
    <w:rsid w:val="005C0474"/>
    <w:rsid w:val="005C086A"/>
    <w:rsid w:val="005C0890"/>
    <w:rsid w:val="005C0B7A"/>
    <w:rsid w:val="005C0C3A"/>
    <w:rsid w:val="005C1057"/>
    <w:rsid w:val="005C12A5"/>
    <w:rsid w:val="005C2308"/>
    <w:rsid w:val="005C231D"/>
    <w:rsid w:val="005C2553"/>
    <w:rsid w:val="005C26BD"/>
    <w:rsid w:val="005C4441"/>
    <w:rsid w:val="005C4C1B"/>
    <w:rsid w:val="005C4DA2"/>
    <w:rsid w:val="005C5CC4"/>
    <w:rsid w:val="005C5D7B"/>
    <w:rsid w:val="005C60C0"/>
    <w:rsid w:val="005C6FE4"/>
    <w:rsid w:val="005D14FC"/>
    <w:rsid w:val="005D1BC5"/>
    <w:rsid w:val="005D1C30"/>
    <w:rsid w:val="005D286C"/>
    <w:rsid w:val="005D35DF"/>
    <w:rsid w:val="005D487A"/>
    <w:rsid w:val="005D5499"/>
    <w:rsid w:val="005D586C"/>
    <w:rsid w:val="005D5B4B"/>
    <w:rsid w:val="005D62CE"/>
    <w:rsid w:val="005D6832"/>
    <w:rsid w:val="005D69A2"/>
    <w:rsid w:val="005D6B77"/>
    <w:rsid w:val="005E014D"/>
    <w:rsid w:val="005E0781"/>
    <w:rsid w:val="005E08E3"/>
    <w:rsid w:val="005E0FC0"/>
    <w:rsid w:val="005E1E48"/>
    <w:rsid w:val="005E20BB"/>
    <w:rsid w:val="005E230E"/>
    <w:rsid w:val="005E23FE"/>
    <w:rsid w:val="005E3068"/>
    <w:rsid w:val="005E31DF"/>
    <w:rsid w:val="005E3304"/>
    <w:rsid w:val="005E38E0"/>
    <w:rsid w:val="005E4065"/>
    <w:rsid w:val="005E44A4"/>
    <w:rsid w:val="005E4C0F"/>
    <w:rsid w:val="005E4E2B"/>
    <w:rsid w:val="005E5F6E"/>
    <w:rsid w:val="005E6449"/>
    <w:rsid w:val="005E6ADA"/>
    <w:rsid w:val="005E718F"/>
    <w:rsid w:val="005E74D7"/>
    <w:rsid w:val="005F0160"/>
    <w:rsid w:val="005F016F"/>
    <w:rsid w:val="005F07BA"/>
    <w:rsid w:val="005F13D5"/>
    <w:rsid w:val="005F15AC"/>
    <w:rsid w:val="005F195F"/>
    <w:rsid w:val="005F2DCB"/>
    <w:rsid w:val="005F2F01"/>
    <w:rsid w:val="005F323F"/>
    <w:rsid w:val="005F4212"/>
    <w:rsid w:val="005F6B32"/>
    <w:rsid w:val="005F6BD0"/>
    <w:rsid w:val="005F6E9C"/>
    <w:rsid w:val="005F73CF"/>
    <w:rsid w:val="005F745C"/>
    <w:rsid w:val="005F7E33"/>
    <w:rsid w:val="00600694"/>
    <w:rsid w:val="0060086F"/>
    <w:rsid w:val="006015A2"/>
    <w:rsid w:val="00601B33"/>
    <w:rsid w:val="00602583"/>
    <w:rsid w:val="00602718"/>
    <w:rsid w:val="00604E57"/>
    <w:rsid w:val="006050E8"/>
    <w:rsid w:val="00605359"/>
    <w:rsid w:val="00605370"/>
    <w:rsid w:val="00605874"/>
    <w:rsid w:val="00605C79"/>
    <w:rsid w:val="0060633C"/>
    <w:rsid w:val="00607B5D"/>
    <w:rsid w:val="00610106"/>
    <w:rsid w:val="006103F9"/>
    <w:rsid w:val="0061061B"/>
    <w:rsid w:val="00610FA0"/>
    <w:rsid w:val="0061104B"/>
    <w:rsid w:val="00612A7E"/>
    <w:rsid w:val="00613CFA"/>
    <w:rsid w:val="006142F8"/>
    <w:rsid w:val="00614C44"/>
    <w:rsid w:val="00614E76"/>
    <w:rsid w:val="00615E28"/>
    <w:rsid w:val="00617276"/>
    <w:rsid w:val="00617609"/>
    <w:rsid w:val="006177C8"/>
    <w:rsid w:val="00617B20"/>
    <w:rsid w:val="006209D0"/>
    <w:rsid w:val="00620C5B"/>
    <w:rsid w:val="00621073"/>
    <w:rsid w:val="0062191B"/>
    <w:rsid w:val="00621DB2"/>
    <w:rsid w:val="006222D6"/>
    <w:rsid w:val="006223E7"/>
    <w:rsid w:val="00622403"/>
    <w:rsid w:val="00622756"/>
    <w:rsid w:val="00622978"/>
    <w:rsid w:val="00622CA9"/>
    <w:rsid w:val="00623818"/>
    <w:rsid w:val="00623856"/>
    <w:rsid w:val="00624B5E"/>
    <w:rsid w:val="00625652"/>
    <w:rsid w:val="00625B57"/>
    <w:rsid w:val="00626478"/>
    <w:rsid w:val="006267C1"/>
    <w:rsid w:val="00626D97"/>
    <w:rsid w:val="00626E80"/>
    <w:rsid w:val="0062728E"/>
    <w:rsid w:val="0062758B"/>
    <w:rsid w:val="006306B7"/>
    <w:rsid w:val="00632166"/>
    <w:rsid w:val="006324B9"/>
    <w:rsid w:val="006329B2"/>
    <w:rsid w:val="00633D6C"/>
    <w:rsid w:val="006340F8"/>
    <w:rsid w:val="00635602"/>
    <w:rsid w:val="00635791"/>
    <w:rsid w:val="00635CEF"/>
    <w:rsid w:val="006361A2"/>
    <w:rsid w:val="006368EC"/>
    <w:rsid w:val="00636CF7"/>
    <w:rsid w:val="00636E73"/>
    <w:rsid w:val="006374D6"/>
    <w:rsid w:val="00640604"/>
    <w:rsid w:val="00640661"/>
    <w:rsid w:val="00640926"/>
    <w:rsid w:val="00642B12"/>
    <w:rsid w:val="00642BFE"/>
    <w:rsid w:val="00642FB2"/>
    <w:rsid w:val="00643937"/>
    <w:rsid w:val="006440EF"/>
    <w:rsid w:val="006447DF"/>
    <w:rsid w:val="00644E1E"/>
    <w:rsid w:val="00644EC4"/>
    <w:rsid w:val="00644FA2"/>
    <w:rsid w:val="00645DD3"/>
    <w:rsid w:val="0064642A"/>
    <w:rsid w:val="006467B4"/>
    <w:rsid w:val="00646B79"/>
    <w:rsid w:val="006475B8"/>
    <w:rsid w:val="00647B04"/>
    <w:rsid w:val="00647C9F"/>
    <w:rsid w:val="006501B2"/>
    <w:rsid w:val="006511A4"/>
    <w:rsid w:val="00651696"/>
    <w:rsid w:val="00652995"/>
    <w:rsid w:val="00652FF1"/>
    <w:rsid w:val="00653BB9"/>
    <w:rsid w:val="00653CE1"/>
    <w:rsid w:val="00654D6F"/>
    <w:rsid w:val="0065575A"/>
    <w:rsid w:val="006564D8"/>
    <w:rsid w:val="00657751"/>
    <w:rsid w:val="006577C8"/>
    <w:rsid w:val="00660320"/>
    <w:rsid w:val="00660C37"/>
    <w:rsid w:val="00661043"/>
    <w:rsid w:val="00661F2D"/>
    <w:rsid w:val="00662305"/>
    <w:rsid w:val="00663317"/>
    <w:rsid w:val="00663AB2"/>
    <w:rsid w:val="00663E34"/>
    <w:rsid w:val="00664AFE"/>
    <w:rsid w:val="00665377"/>
    <w:rsid w:val="006653EC"/>
    <w:rsid w:val="006659A0"/>
    <w:rsid w:val="00665ADD"/>
    <w:rsid w:val="00665FC7"/>
    <w:rsid w:val="006666CB"/>
    <w:rsid w:val="0066752F"/>
    <w:rsid w:val="00667BE8"/>
    <w:rsid w:val="0067016D"/>
    <w:rsid w:val="0067048D"/>
    <w:rsid w:val="00670990"/>
    <w:rsid w:val="00670CE0"/>
    <w:rsid w:val="00671748"/>
    <w:rsid w:val="00671C74"/>
    <w:rsid w:val="00671D64"/>
    <w:rsid w:val="00671F85"/>
    <w:rsid w:val="006723BA"/>
    <w:rsid w:val="00673418"/>
    <w:rsid w:val="00673BD5"/>
    <w:rsid w:val="00673EDB"/>
    <w:rsid w:val="006754CE"/>
    <w:rsid w:val="006755EC"/>
    <w:rsid w:val="006756F7"/>
    <w:rsid w:val="00675AAB"/>
    <w:rsid w:val="00675E51"/>
    <w:rsid w:val="00676692"/>
    <w:rsid w:val="00676EC8"/>
    <w:rsid w:val="00677DF5"/>
    <w:rsid w:val="006802D0"/>
    <w:rsid w:val="0068031A"/>
    <w:rsid w:val="00680E1C"/>
    <w:rsid w:val="00680EFB"/>
    <w:rsid w:val="0068238A"/>
    <w:rsid w:val="006824F5"/>
    <w:rsid w:val="0068301D"/>
    <w:rsid w:val="006833B2"/>
    <w:rsid w:val="00683C94"/>
    <w:rsid w:val="00683E83"/>
    <w:rsid w:val="00683FFE"/>
    <w:rsid w:val="0068457A"/>
    <w:rsid w:val="0068633D"/>
    <w:rsid w:val="00686A93"/>
    <w:rsid w:val="00686D2A"/>
    <w:rsid w:val="00687DFB"/>
    <w:rsid w:val="00690204"/>
    <w:rsid w:val="00690350"/>
    <w:rsid w:val="0069072F"/>
    <w:rsid w:val="0069090B"/>
    <w:rsid w:val="00690BBF"/>
    <w:rsid w:val="00691382"/>
    <w:rsid w:val="00691C75"/>
    <w:rsid w:val="0069243D"/>
    <w:rsid w:val="0069265B"/>
    <w:rsid w:val="00692B34"/>
    <w:rsid w:val="00692F03"/>
    <w:rsid w:val="00692FD7"/>
    <w:rsid w:val="006936D4"/>
    <w:rsid w:val="00693912"/>
    <w:rsid w:val="00693C6D"/>
    <w:rsid w:val="00694A12"/>
    <w:rsid w:val="00694FBD"/>
    <w:rsid w:val="006951C4"/>
    <w:rsid w:val="00696287"/>
    <w:rsid w:val="006962B2"/>
    <w:rsid w:val="00697424"/>
    <w:rsid w:val="006975CA"/>
    <w:rsid w:val="00697BAE"/>
    <w:rsid w:val="006A0079"/>
    <w:rsid w:val="006A013A"/>
    <w:rsid w:val="006A17D4"/>
    <w:rsid w:val="006A1B28"/>
    <w:rsid w:val="006A2359"/>
    <w:rsid w:val="006A23AB"/>
    <w:rsid w:val="006A367D"/>
    <w:rsid w:val="006A4744"/>
    <w:rsid w:val="006A48D9"/>
    <w:rsid w:val="006A4AD4"/>
    <w:rsid w:val="006A4E63"/>
    <w:rsid w:val="006A5565"/>
    <w:rsid w:val="006A61EC"/>
    <w:rsid w:val="006A68BF"/>
    <w:rsid w:val="006A699D"/>
    <w:rsid w:val="006A6A59"/>
    <w:rsid w:val="006A6A7C"/>
    <w:rsid w:val="006A75D4"/>
    <w:rsid w:val="006A7888"/>
    <w:rsid w:val="006A7DB7"/>
    <w:rsid w:val="006B229C"/>
    <w:rsid w:val="006B23DA"/>
    <w:rsid w:val="006B2960"/>
    <w:rsid w:val="006B2AC6"/>
    <w:rsid w:val="006B2D05"/>
    <w:rsid w:val="006B32FB"/>
    <w:rsid w:val="006B3AF5"/>
    <w:rsid w:val="006B3F5E"/>
    <w:rsid w:val="006B40BC"/>
    <w:rsid w:val="006B413D"/>
    <w:rsid w:val="006B4149"/>
    <w:rsid w:val="006B4155"/>
    <w:rsid w:val="006B5840"/>
    <w:rsid w:val="006B5D62"/>
    <w:rsid w:val="006B6A70"/>
    <w:rsid w:val="006B70FB"/>
    <w:rsid w:val="006C0740"/>
    <w:rsid w:val="006C1568"/>
    <w:rsid w:val="006C29C8"/>
    <w:rsid w:val="006C37FF"/>
    <w:rsid w:val="006C3E05"/>
    <w:rsid w:val="006C40EC"/>
    <w:rsid w:val="006C4BA3"/>
    <w:rsid w:val="006C5AAD"/>
    <w:rsid w:val="006C5AB6"/>
    <w:rsid w:val="006C5F76"/>
    <w:rsid w:val="006C668F"/>
    <w:rsid w:val="006C6BBD"/>
    <w:rsid w:val="006C7088"/>
    <w:rsid w:val="006C7715"/>
    <w:rsid w:val="006C7B35"/>
    <w:rsid w:val="006D005A"/>
    <w:rsid w:val="006D0261"/>
    <w:rsid w:val="006D0B8E"/>
    <w:rsid w:val="006D0C0D"/>
    <w:rsid w:val="006D0FDB"/>
    <w:rsid w:val="006D15B5"/>
    <w:rsid w:val="006D1679"/>
    <w:rsid w:val="006D180B"/>
    <w:rsid w:val="006D2B7A"/>
    <w:rsid w:val="006D2F89"/>
    <w:rsid w:val="006D4E6F"/>
    <w:rsid w:val="006D4F72"/>
    <w:rsid w:val="006D516E"/>
    <w:rsid w:val="006D627E"/>
    <w:rsid w:val="006D6318"/>
    <w:rsid w:val="006D6849"/>
    <w:rsid w:val="006D6B67"/>
    <w:rsid w:val="006D704C"/>
    <w:rsid w:val="006E0654"/>
    <w:rsid w:val="006E079C"/>
    <w:rsid w:val="006E121F"/>
    <w:rsid w:val="006E1824"/>
    <w:rsid w:val="006E1C77"/>
    <w:rsid w:val="006E1E2B"/>
    <w:rsid w:val="006E2182"/>
    <w:rsid w:val="006E2260"/>
    <w:rsid w:val="006E22C0"/>
    <w:rsid w:val="006E261E"/>
    <w:rsid w:val="006E2F61"/>
    <w:rsid w:val="006E38B2"/>
    <w:rsid w:val="006E3E27"/>
    <w:rsid w:val="006E48C4"/>
    <w:rsid w:val="006E4EFA"/>
    <w:rsid w:val="006E6BCC"/>
    <w:rsid w:val="006E6D1E"/>
    <w:rsid w:val="006E7849"/>
    <w:rsid w:val="006E7BAB"/>
    <w:rsid w:val="006F064E"/>
    <w:rsid w:val="006F0871"/>
    <w:rsid w:val="006F0C76"/>
    <w:rsid w:val="006F101A"/>
    <w:rsid w:val="006F1188"/>
    <w:rsid w:val="006F16A7"/>
    <w:rsid w:val="006F1ECF"/>
    <w:rsid w:val="006F2FC6"/>
    <w:rsid w:val="006F39DB"/>
    <w:rsid w:val="006F4144"/>
    <w:rsid w:val="006F4803"/>
    <w:rsid w:val="006F4AED"/>
    <w:rsid w:val="006F4DE6"/>
    <w:rsid w:val="006F54EF"/>
    <w:rsid w:val="006F579B"/>
    <w:rsid w:val="006F6837"/>
    <w:rsid w:val="006F6FA9"/>
    <w:rsid w:val="006F74EE"/>
    <w:rsid w:val="006F762E"/>
    <w:rsid w:val="006F76D3"/>
    <w:rsid w:val="006F798A"/>
    <w:rsid w:val="006F7F48"/>
    <w:rsid w:val="00700D67"/>
    <w:rsid w:val="00701189"/>
    <w:rsid w:val="0070170A"/>
    <w:rsid w:val="00701E85"/>
    <w:rsid w:val="00702284"/>
    <w:rsid w:val="007024CB"/>
    <w:rsid w:val="007024FE"/>
    <w:rsid w:val="00702844"/>
    <w:rsid w:val="007034ED"/>
    <w:rsid w:val="00703B0D"/>
    <w:rsid w:val="00703E77"/>
    <w:rsid w:val="007040A4"/>
    <w:rsid w:val="007041DB"/>
    <w:rsid w:val="00704207"/>
    <w:rsid w:val="007042B6"/>
    <w:rsid w:val="00704E91"/>
    <w:rsid w:val="00705707"/>
    <w:rsid w:val="00705E67"/>
    <w:rsid w:val="007063C0"/>
    <w:rsid w:val="007065AB"/>
    <w:rsid w:val="007065CC"/>
    <w:rsid w:val="00706A40"/>
    <w:rsid w:val="00707698"/>
    <w:rsid w:val="00707DB6"/>
    <w:rsid w:val="00707FD5"/>
    <w:rsid w:val="007108DD"/>
    <w:rsid w:val="00710DB4"/>
    <w:rsid w:val="00710E64"/>
    <w:rsid w:val="0071177E"/>
    <w:rsid w:val="00711C43"/>
    <w:rsid w:val="007133B7"/>
    <w:rsid w:val="00714BB5"/>
    <w:rsid w:val="00714C3D"/>
    <w:rsid w:val="007151A3"/>
    <w:rsid w:val="007158B1"/>
    <w:rsid w:val="00715FA4"/>
    <w:rsid w:val="00717B75"/>
    <w:rsid w:val="00720404"/>
    <w:rsid w:val="00721874"/>
    <w:rsid w:val="0072191A"/>
    <w:rsid w:val="007221A0"/>
    <w:rsid w:val="007221BC"/>
    <w:rsid w:val="007228A5"/>
    <w:rsid w:val="00722C31"/>
    <w:rsid w:val="00722C81"/>
    <w:rsid w:val="0072364A"/>
    <w:rsid w:val="007238C2"/>
    <w:rsid w:val="0072396D"/>
    <w:rsid w:val="00724652"/>
    <w:rsid w:val="00724684"/>
    <w:rsid w:val="00724D42"/>
    <w:rsid w:val="00725FFC"/>
    <w:rsid w:val="00726F68"/>
    <w:rsid w:val="00727B63"/>
    <w:rsid w:val="00730013"/>
    <w:rsid w:val="00731E5F"/>
    <w:rsid w:val="00732F63"/>
    <w:rsid w:val="00733791"/>
    <w:rsid w:val="00733C07"/>
    <w:rsid w:val="00734B53"/>
    <w:rsid w:val="007351B5"/>
    <w:rsid w:val="00735526"/>
    <w:rsid w:val="007359BC"/>
    <w:rsid w:val="00735DDD"/>
    <w:rsid w:val="00736890"/>
    <w:rsid w:val="0073791A"/>
    <w:rsid w:val="007379ED"/>
    <w:rsid w:val="00737C78"/>
    <w:rsid w:val="00740A17"/>
    <w:rsid w:val="00741B31"/>
    <w:rsid w:val="00741EE5"/>
    <w:rsid w:val="00742AFB"/>
    <w:rsid w:val="00742F85"/>
    <w:rsid w:val="007435E7"/>
    <w:rsid w:val="00743C77"/>
    <w:rsid w:val="00744308"/>
    <w:rsid w:val="007456C6"/>
    <w:rsid w:val="007456D7"/>
    <w:rsid w:val="00745C22"/>
    <w:rsid w:val="00746AE6"/>
    <w:rsid w:val="00746E2F"/>
    <w:rsid w:val="0075073E"/>
    <w:rsid w:val="00750C7F"/>
    <w:rsid w:val="0075110E"/>
    <w:rsid w:val="00751145"/>
    <w:rsid w:val="0075130E"/>
    <w:rsid w:val="00751D13"/>
    <w:rsid w:val="00752014"/>
    <w:rsid w:val="007523E3"/>
    <w:rsid w:val="00752915"/>
    <w:rsid w:val="00752A81"/>
    <w:rsid w:val="00752D91"/>
    <w:rsid w:val="00752FCB"/>
    <w:rsid w:val="00753468"/>
    <w:rsid w:val="007535F8"/>
    <w:rsid w:val="007539C4"/>
    <w:rsid w:val="00753ECB"/>
    <w:rsid w:val="00754253"/>
    <w:rsid w:val="00754893"/>
    <w:rsid w:val="007556D1"/>
    <w:rsid w:val="00755A16"/>
    <w:rsid w:val="00755FDB"/>
    <w:rsid w:val="0075626F"/>
    <w:rsid w:val="0075644E"/>
    <w:rsid w:val="00757056"/>
    <w:rsid w:val="007574A3"/>
    <w:rsid w:val="00757EE8"/>
    <w:rsid w:val="007604AD"/>
    <w:rsid w:val="0076117F"/>
    <w:rsid w:val="00761488"/>
    <w:rsid w:val="0076189D"/>
    <w:rsid w:val="00761AEA"/>
    <w:rsid w:val="0076239B"/>
    <w:rsid w:val="0076240F"/>
    <w:rsid w:val="0076265F"/>
    <w:rsid w:val="00762AD4"/>
    <w:rsid w:val="00763024"/>
    <w:rsid w:val="00763795"/>
    <w:rsid w:val="007637FA"/>
    <w:rsid w:val="0076387D"/>
    <w:rsid w:val="0076398A"/>
    <w:rsid w:val="00763BD8"/>
    <w:rsid w:val="0076406B"/>
    <w:rsid w:val="00764677"/>
    <w:rsid w:val="007648B1"/>
    <w:rsid w:val="00766531"/>
    <w:rsid w:val="00766A3B"/>
    <w:rsid w:val="00767336"/>
    <w:rsid w:val="00767993"/>
    <w:rsid w:val="00767A09"/>
    <w:rsid w:val="00767C2A"/>
    <w:rsid w:val="00767F26"/>
    <w:rsid w:val="007700E7"/>
    <w:rsid w:val="0077079D"/>
    <w:rsid w:val="007718B3"/>
    <w:rsid w:val="00772398"/>
    <w:rsid w:val="00772801"/>
    <w:rsid w:val="0077332F"/>
    <w:rsid w:val="00773D36"/>
    <w:rsid w:val="00773D4C"/>
    <w:rsid w:val="00774241"/>
    <w:rsid w:val="00774887"/>
    <w:rsid w:val="00776263"/>
    <w:rsid w:val="007767B7"/>
    <w:rsid w:val="00776D1A"/>
    <w:rsid w:val="00777129"/>
    <w:rsid w:val="007774F7"/>
    <w:rsid w:val="007776B2"/>
    <w:rsid w:val="00777F65"/>
    <w:rsid w:val="00777F76"/>
    <w:rsid w:val="007808D3"/>
    <w:rsid w:val="00781DA7"/>
    <w:rsid w:val="0078235F"/>
    <w:rsid w:val="00782923"/>
    <w:rsid w:val="00782B31"/>
    <w:rsid w:val="00782CB7"/>
    <w:rsid w:val="00783E13"/>
    <w:rsid w:val="007841B6"/>
    <w:rsid w:val="00784684"/>
    <w:rsid w:val="00784AA4"/>
    <w:rsid w:val="007854B0"/>
    <w:rsid w:val="00785961"/>
    <w:rsid w:val="00787FBE"/>
    <w:rsid w:val="00790B3D"/>
    <w:rsid w:val="00790D5D"/>
    <w:rsid w:val="007912B8"/>
    <w:rsid w:val="00791F78"/>
    <w:rsid w:val="0079263D"/>
    <w:rsid w:val="00792D58"/>
    <w:rsid w:val="00793BAB"/>
    <w:rsid w:val="00793F9D"/>
    <w:rsid w:val="00794880"/>
    <w:rsid w:val="00794A56"/>
    <w:rsid w:val="00794B21"/>
    <w:rsid w:val="00795103"/>
    <w:rsid w:val="00795F16"/>
    <w:rsid w:val="00796541"/>
    <w:rsid w:val="00796833"/>
    <w:rsid w:val="00797A8D"/>
    <w:rsid w:val="007A032D"/>
    <w:rsid w:val="007A0626"/>
    <w:rsid w:val="007A0C26"/>
    <w:rsid w:val="007A25BE"/>
    <w:rsid w:val="007A26DA"/>
    <w:rsid w:val="007A2730"/>
    <w:rsid w:val="007A29FD"/>
    <w:rsid w:val="007A301B"/>
    <w:rsid w:val="007A3566"/>
    <w:rsid w:val="007A374B"/>
    <w:rsid w:val="007A44CF"/>
    <w:rsid w:val="007A4730"/>
    <w:rsid w:val="007A49C1"/>
    <w:rsid w:val="007A4CF1"/>
    <w:rsid w:val="007A51D5"/>
    <w:rsid w:val="007A5469"/>
    <w:rsid w:val="007A5C42"/>
    <w:rsid w:val="007A65FB"/>
    <w:rsid w:val="007B0055"/>
    <w:rsid w:val="007B0652"/>
    <w:rsid w:val="007B0EBF"/>
    <w:rsid w:val="007B1226"/>
    <w:rsid w:val="007B18C3"/>
    <w:rsid w:val="007B3F36"/>
    <w:rsid w:val="007B403B"/>
    <w:rsid w:val="007B4BD0"/>
    <w:rsid w:val="007B4BDB"/>
    <w:rsid w:val="007B4DBD"/>
    <w:rsid w:val="007B4E6C"/>
    <w:rsid w:val="007B50BB"/>
    <w:rsid w:val="007B750B"/>
    <w:rsid w:val="007C0AFF"/>
    <w:rsid w:val="007C1810"/>
    <w:rsid w:val="007C29E4"/>
    <w:rsid w:val="007C353C"/>
    <w:rsid w:val="007C3793"/>
    <w:rsid w:val="007C38E9"/>
    <w:rsid w:val="007C3C47"/>
    <w:rsid w:val="007C4B19"/>
    <w:rsid w:val="007C4FFB"/>
    <w:rsid w:val="007C522A"/>
    <w:rsid w:val="007C54BF"/>
    <w:rsid w:val="007C59A5"/>
    <w:rsid w:val="007C5CEB"/>
    <w:rsid w:val="007C62E8"/>
    <w:rsid w:val="007C6780"/>
    <w:rsid w:val="007C71A3"/>
    <w:rsid w:val="007C755A"/>
    <w:rsid w:val="007C764B"/>
    <w:rsid w:val="007C7F88"/>
    <w:rsid w:val="007D028C"/>
    <w:rsid w:val="007D080C"/>
    <w:rsid w:val="007D0853"/>
    <w:rsid w:val="007D0A48"/>
    <w:rsid w:val="007D0F6B"/>
    <w:rsid w:val="007D1526"/>
    <w:rsid w:val="007D1AFC"/>
    <w:rsid w:val="007D2221"/>
    <w:rsid w:val="007D27A4"/>
    <w:rsid w:val="007D2888"/>
    <w:rsid w:val="007D2F5B"/>
    <w:rsid w:val="007D3A74"/>
    <w:rsid w:val="007D3C76"/>
    <w:rsid w:val="007D4C7F"/>
    <w:rsid w:val="007D4C94"/>
    <w:rsid w:val="007D579A"/>
    <w:rsid w:val="007D591F"/>
    <w:rsid w:val="007D62DF"/>
    <w:rsid w:val="007D68EE"/>
    <w:rsid w:val="007D6BE3"/>
    <w:rsid w:val="007D7584"/>
    <w:rsid w:val="007D78BB"/>
    <w:rsid w:val="007D7CF1"/>
    <w:rsid w:val="007E05B9"/>
    <w:rsid w:val="007E28D0"/>
    <w:rsid w:val="007E3914"/>
    <w:rsid w:val="007E3A83"/>
    <w:rsid w:val="007E414C"/>
    <w:rsid w:val="007E45C4"/>
    <w:rsid w:val="007E4689"/>
    <w:rsid w:val="007E5168"/>
    <w:rsid w:val="007E5BA9"/>
    <w:rsid w:val="007E6A52"/>
    <w:rsid w:val="007E6CCA"/>
    <w:rsid w:val="007E76B9"/>
    <w:rsid w:val="007E79F6"/>
    <w:rsid w:val="007F0FB7"/>
    <w:rsid w:val="007F1881"/>
    <w:rsid w:val="007F1BE0"/>
    <w:rsid w:val="007F1C38"/>
    <w:rsid w:val="007F2D6D"/>
    <w:rsid w:val="007F41B8"/>
    <w:rsid w:val="007F41CF"/>
    <w:rsid w:val="007F4999"/>
    <w:rsid w:val="007F6990"/>
    <w:rsid w:val="007F6A87"/>
    <w:rsid w:val="007F7394"/>
    <w:rsid w:val="007F77C4"/>
    <w:rsid w:val="007F7ECA"/>
    <w:rsid w:val="00800143"/>
    <w:rsid w:val="00800191"/>
    <w:rsid w:val="00800A81"/>
    <w:rsid w:val="008017A0"/>
    <w:rsid w:val="008023A8"/>
    <w:rsid w:val="0080356D"/>
    <w:rsid w:val="00803BBE"/>
    <w:rsid w:val="00804381"/>
    <w:rsid w:val="008049B4"/>
    <w:rsid w:val="00804D94"/>
    <w:rsid w:val="0080583E"/>
    <w:rsid w:val="008064B6"/>
    <w:rsid w:val="008067C5"/>
    <w:rsid w:val="0081010B"/>
    <w:rsid w:val="008108E6"/>
    <w:rsid w:val="00810C4A"/>
    <w:rsid w:val="0081196B"/>
    <w:rsid w:val="00811D18"/>
    <w:rsid w:val="008131ED"/>
    <w:rsid w:val="00813244"/>
    <w:rsid w:val="008134CC"/>
    <w:rsid w:val="0081393B"/>
    <w:rsid w:val="00813D15"/>
    <w:rsid w:val="00813F96"/>
    <w:rsid w:val="00814341"/>
    <w:rsid w:val="0081456A"/>
    <w:rsid w:val="0081471C"/>
    <w:rsid w:val="00814ABA"/>
    <w:rsid w:val="0081524B"/>
    <w:rsid w:val="00815B36"/>
    <w:rsid w:val="008161BC"/>
    <w:rsid w:val="00816359"/>
    <w:rsid w:val="008168BE"/>
    <w:rsid w:val="00816ECD"/>
    <w:rsid w:val="00816EFF"/>
    <w:rsid w:val="0081720B"/>
    <w:rsid w:val="008202F6"/>
    <w:rsid w:val="0082033F"/>
    <w:rsid w:val="0082047D"/>
    <w:rsid w:val="00820BAC"/>
    <w:rsid w:val="00821459"/>
    <w:rsid w:val="008214C2"/>
    <w:rsid w:val="00822145"/>
    <w:rsid w:val="00822B34"/>
    <w:rsid w:val="00823711"/>
    <w:rsid w:val="008241A2"/>
    <w:rsid w:val="008244F7"/>
    <w:rsid w:val="008246C9"/>
    <w:rsid w:val="00824EDB"/>
    <w:rsid w:val="00825411"/>
    <w:rsid w:val="00827711"/>
    <w:rsid w:val="00830444"/>
    <w:rsid w:val="00830DAF"/>
    <w:rsid w:val="00831107"/>
    <w:rsid w:val="00831A18"/>
    <w:rsid w:val="008331E4"/>
    <w:rsid w:val="00833861"/>
    <w:rsid w:val="00833A47"/>
    <w:rsid w:val="00834141"/>
    <w:rsid w:val="00834761"/>
    <w:rsid w:val="00834F89"/>
    <w:rsid w:val="0083516A"/>
    <w:rsid w:val="008353D7"/>
    <w:rsid w:val="0083644F"/>
    <w:rsid w:val="00836758"/>
    <w:rsid w:val="008369E2"/>
    <w:rsid w:val="00836A6A"/>
    <w:rsid w:val="00836BF3"/>
    <w:rsid w:val="008401FD"/>
    <w:rsid w:val="00840AAA"/>
    <w:rsid w:val="00841816"/>
    <w:rsid w:val="00842006"/>
    <w:rsid w:val="00842020"/>
    <w:rsid w:val="00842095"/>
    <w:rsid w:val="0084245D"/>
    <w:rsid w:val="00842636"/>
    <w:rsid w:val="00842A4F"/>
    <w:rsid w:val="00843217"/>
    <w:rsid w:val="0084397D"/>
    <w:rsid w:val="00843C52"/>
    <w:rsid w:val="00844427"/>
    <w:rsid w:val="00844C40"/>
    <w:rsid w:val="00844EF7"/>
    <w:rsid w:val="00844FFB"/>
    <w:rsid w:val="0084511C"/>
    <w:rsid w:val="00845555"/>
    <w:rsid w:val="008457DB"/>
    <w:rsid w:val="00845FA9"/>
    <w:rsid w:val="00847CB0"/>
    <w:rsid w:val="00847DFD"/>
    <w:rsid w:val="0085012D"/>
    <w:rsid w:val="00850158"/>
    <w:rsid w:val="00850E1B"/>
    <w:rsid w:val="008520E0"/>
    <w:rsid w:val="0085219D"/>
    <w:rsid w:val="00853637"/>
    <w:rsid w:val="0085426F"/>
    <w:rsid w:val="0085475B"/>
    <w:rsid w:val="00854CB2"/>
    <w:rsid w:val="00854DBC"/>
    <w:rsid w:val="00855178"/>
    <w:rsid w:val="00855451"/>
    <w:rsid w:val="0085567F"/>
    <w:rsid w:val="00855F69"/>
    <w:rsid w:val="008561A8"/>
    <w:rsid w:val="00857B34"/>
    <w:rsid w:val="00857DCA"/>
    <w:rsid w:val="00857DF7"/>
    <w:rsid w:val="00860276"/>
    <w:rsid w:val="008610AB"/>
    <w:rsid w:val="008618E5"/>
    <w:rsid w:val="00861AD8"/>
    <w:rsid w:val="00861B43"/>
    <w:rsid w:val="00861E74"/>
    <w:rsid w:val="008620EA"/>
    <w:rsid w:val="008624F6"/>
    <w:rsid w:val="008626B3"/>
    <w:rsid w:val="00863587"/>
    <w:rsid w:val="00863AF8"/>
    <w:rsid w:val="00863FAF"/>
    <w:rsid w:val="00864050"/>
    <w:rsid w:val="00864267"/>
    <w:rsid w:val="00864BCE"/>
    <w:rsid w:val="00865507"/>
    <w:rsid w:val="00865BFB"/>
    <w:rsid w:val="00865DED"/>
    <w:rsid w:val="008667A9"/>
    <w:rsid w:val="00866C83"/>
    <w:rsid w:val="00867988"/>
    <w:rsid w:val="00867F5C"/>
    <w:rsid w:val="0087008F"/>
    <w:rsid w:val="00870363"/>
    <w:rsid w:val="00871292"/>
    <w:rsid w:val="0087275D"/>
    <w:rsid w:val="00872E08"/>
    <w:rsid w:val="0087323F"/>
    <w:rsid w:val="008733D3"/>
    <w:rsid w:val="00873A09"/>
    <w:rsid w:val="00874494"/>
    <w:rsid w:val="00874A53"/>
    <w:rsid w:val="008750AC"/>
    <w:rsid w:val="00876182"/>
    <w:rsid w:val="00876261"/>
    <w:rsid w:val="008762E7"/>
    <w:rsid w:val="0087673B"/>
    <w:rsid w:val="0087688A"/>
    <w:rsid w:val="00876DD9"/>
    <w:rsid w:val="008775B4"/>
    <w:rsid w:val="008779CF"/>
    <w:rsid w:val="00877C46"/>
    <w:rsid w:val="00877CEA"/>
    <w:rsid w:val="00880011"/>
    <w:rsid w:val="008804BF"/>
    <w:rsid w:val="00880C65"/>
    <w:rsid w:val="008811E0"/>
    <w:rsid w:val="00881468"/>
    <w:rsid w:val="008816AD"/>
    <w:rsid w:val="00881700"/>
    <w:rsid w:val="00881D3A"/>
    <w:rsid w:val="008823FD"/>
    <w:rsid w:val="00882418"/>
    <w:rsid w:val="0088261B"/>
    <w:rsid w:val="0088280A"/>
    <w:rsid w:val="00883210"/>
    <w:rsid w:val="008832DD"/>
    <w:rsid w:val="008833E1"/>
    <w:rsid w:val="008834CE"/>
    <w:rsid w:val="00883DEA"/>
    <w:rsid w:val="00884EA0"/>
    <w:rsid w:val="00885AD1"/>
    <w:rsid w:val="00886687"/>
    <w:rsid w:val="00886926"/>
    <w:rsid w:val="00886F0D"/>
    <w:rsid w:val="00887165"/>
    <w:rsid w:val="008872A8"/>
    <w:rsid w:val="008872CC"/>
    <w:rsid w:val="008877F4"/>
    <w:rsid w:val="00887AB5"/>
    <w:rsid w:val="00887CFD"/>
    <w:rsid w:val="008905D1"/>
    <w:rsid w:val="00890B93"/>
    <w:rsid w:val="00891550"/>
    <w:rsid w:val="00891C6D"/>
    <w:rsid w:val="008922B9"/>
    <w:rsid w:val="00892CE4"/>
    <w:rsid w:val="0089324C"/>
    <w:rsid w:val="00893343"/>
    <w:rsid w:val="0089394F"/>
    <w:rsid w:val="008942D3"/>
    <w:rsid w:val="00894ED6"/>
    <w:rsid w:val="0089508B"/>
    <w:rsid w:val="008959FC"/>
    <w:rsid w:val="00896FBF"/>
    <w:rsid w:val="008970E6"/>
    <w:rsid w:val="008972E8"/>
    <w:rsid w:val="00897572"/>
    <w:rsid w:val="00897A74"/>
    <w:rsid w:val="008A18A6"/>
    <w:rsid w:val="008A1F94"/>
    <w:rsid w:val="008A21F7"/>
    <w:rsid w:val="008A3570"/>
    <w:rsid w:val="008A389F"/>
    <w:rsid w:val="008A6308"/>
    <w:rsid w:val="008A651B"/>
    <w:rsid w:val="008A68B4"/>
    <w:rsid w:val="008A6CE6"/>
    <w:rsid w:val="008A6F10"/>
    <w:rsid w:val="008B0429"/>
    <w:rsid w:val="008B0E94"/>
    <w:rsid w:val="008B0F8D"/>
    <w:rsid w:val="008B1056"/>
    <w:rsid w:val="008B10FA"/>
    <w:rsid w:val="008B180A"/>
    <w:rsid w:val="008B1B5E"/>
    <w:rsid w:val="008B28FE"/>
    <w:rsid w:val="008B2B28"/>
    <w:rsid w:val="008B3ECF"/>
    <w:rsid w:val="008B5B3A"/>
    <w:rsid w:val="008B5D9E"/>
    <w:rsid w:val="008B6B36"/>
    <w:rsid w:val="008B7B1C"/>
    <w:rsid w:val="008C1336"/>
    <w:rsid w:val="008C1AC2"/>
    <w:rsid w:val="008C217E"/>
    <w:rsid w:val="008C23A1"/>
    <w:rsid w:val="008C24AC"/>
    <w:rsid w:val="008C24E1"/>
    <w:rsid w:val="008C2690"/>
    <w:rsid w:val="008C2DF1"/>
    <w:rsid w:val="008C3826"/>
    <w:rsid w:val="008C3D46"/>
    <w:rsid w:val="008C5155"/>
    <w:rsid w:val="008C5293"/>
    <w:rsid w:val="008C530D"/>
    <w:rsid w:val="008C5B6A"/>
    <w:rsid w:val="008C5C8D"/>
    <w:rsid w:val="008C5D6A"/>
    <w:rsid w:val="008C61A1"/>
    <w:rsid w:val="008C6404"/>
    <w:rsid w:val="008C6795"/>
    <w:rsid w:val="008C6A1E"/>
    <w:rsid w:val="008C74DA"/>
    <w:rsid w:val="008C7B57"/>
    <w:rsid w:val="008D02E4"/>
    <w:rsid w:val="008D053C"/>
    <w:rsid w:val="008D11CC"/>
    <w:rsid w:val="008D11F5"/>
    <w:rsid w:val="008D156F"/>
    <w:rsid w:val="008D17E4"/>
    <w:rsid w:val="008D1DFB"/>
    <w:rsid w:val="008D2292"/>
    <w:rsid w:val="008D3146"/>
    <w:rsid w:val="008D44A1"/>
    <w:rsid w:val="008D54B6"/>
    <w:rsid w:val="008D5CB2"/>
    <w:rsid w:val="008D7D0E"/>
    <w:rsid w:val="008E058E"/>
    <w:rsid w:val="008E13FA"/>
    <w:rsid w:val="008E1553"/>
    <w:rsid w:val="008E208D"/>
    <w:rsid w:val="008E2182"/>
    <w:rsid w:val="008E2CC6"/>
    <w:rsid w:val="008E2FA2"/>
    <w:rsid w:val="008E3623"/>
    <w:rsid w:val="008E3974"/>
    <w:rsid w:val="008E40ED"/>
    <w:rsid w:val="008E452B"/>
    <w:rsid w:val="008E477D"/>
    <w:rsid w:val="008E49E0"/>
    <w:rsid w:val="008E678B"/>
    <w:rsid w:val="008E6DB9"/>
    <w:rsid w:val="008F0BCB"/>
    <w:rsid w:val="008F0E08"/>
    <w:rsid w:val="008F133A"/>
    <w:rsid w:val="008F148B"/>
    <w:rsid w:val="008F1C77"/>
    <w:rsid w:val="008F1FC3"/>
    <w:rsid w:val="008F2740"/>
    <w:rsid w:val="008F2772"/>
    <w:rsid w:val="008F2E6F"/>
    <w:rsid w:val="008F328D"/>
    <w:rsid w:val="008F3AE8"/>
    <w:rsid w:val="008F477F"/>
    <w:rsid w:val="008F4B5D"/>
    <w:rsid w:val="008F4FA4"/>
    <w:rsid w:val="008F5139"/>
    <w:rsid w:val="008F5A38"/>
    <w:rsid w:val="008F5F97"/>
    <w:rsid w:val="008F63FD"/>
    <w:rsid w:val="008F6714"/>
    <w:rsid w:val="008F67B7"/>
    <w:rsid w:val="008F69BC"/>
    <w:rsid w:val="008F6D92"/>
    <w:rsid w:val="008F7042"/>
    <w:rsid w:val="008F7232"/>
    <w:rsid w:val="009001B0"/>
    <w:rsid w:val="0090024A"/>
    <w:rsid w:val="009003D8"/>
    <w:rsid w:val="009010F9"/>
    <w:rsid w:val="00901965"/>
    <w:rsid w:val="0090250F"/>
    <w:rsid w:val="00902BCA"/>
    <w:rsid w:val="00903365"/>
    <w:rsid w:val="009050AB"/>
    <w:rsid w:val="00906429"/>
    <w:rsid w:val="009066AD"/>
    <w:rsid w:val="00906984"/>
    <w:rsid w:val="00906AE6"/>
    <w:rsid w:val="00907D92"/>
    <w:rsid w:val="00910672"/>
    <w:rsid w:val="00911145"/>
    <w:rsid w:val="00911204"/>
    <w:rsid w:val="0091225F"/>
    <w:rsid w:val="00912743"/>
    <w:rsid w:val="00912A4F"/>
    <w:rsid w:val="00912D10"/>
    <w:rsid w:val="0091328D"/>
    <w:rsid w:val="00913A85"/>
    <w:rsid w:val="00913E27"/>
    <w:rsid w:val="009142E1"/>
    <w:rsid w:val="0091453A"/>
    <w:rsid w:val="0091479B"/>
    <w:rsid w:val="00914CFB"/>
    <w:rsid w:val="00915C98"/>
    <w:rsid w:val="00916684"/>
    <w:rsid w:val="00916CBC"/>
    <w:rsid w:val="00916D13"/>
    <w:rsid w:val="00917B73"/>
    <w:rsid w:val="00917FCA"/>
    <w:rsid w:val="00920319"/>
    <w:rsid w:val="009207C3"/>
    <w:rsid w:val="00920A47"/>
    <w:rsid w:val="00921426"/>
    <w:rsid w:val="009221E8"/>
    <w:rsid w:val="00923547"/>
    <w:rsid w:val="00923C35"/>
    <w:rsid w:val="00923FFB"/>
    <w:rsid w:val="009241BD"/>
    <w:rsid w:val="0092484B"/>
    <w:rsid w:val="00925FD5"/>
    <w:rsid w:val="00926771"/>
    <w:rsid w:val="00926B1E"/>
    <w:rsid w:val="00927314"/>
    <w:rsid w:val="00927423"/>
    <w:rsid w:val="00927EC6"/>
    <w:rsid w:val="0093059E"/>
    <w:rsid w:val="00931E8C"/>
    <w:rsid w:val="00931F80"/>
    <w:rsid w:val="00932377"/>
    <w:rsid w:val="0093239F"/>
    <w:rsid w:val="00933825"/>
    <w:rsid w:val="0093487C"/>
    <w:rsid w:val="00934992"/>
    <w:rsid w:val="009349C4"/>
    <w:rsid w:val="009349D7"/>
    <w:rsid w:val="009353C5"/>
    <w:rsid w:val="009354EA"/>
    <w:rsid w:val="0093562D"/>
    <w:rsid w:val="009365DC"/>
    <w:rsid w:val="00936EE8"/>
    <w:rsid w:val="00937423"/>
    <w:rsid w:val="0093760E"/>
    <w:rsid w:val="009404B2"/>
    <w:rsid w:val="0094063E"/>
    <w:rsid w:val="009406FC"/>
    <w:rsid w:val="00940758"/>
    <w:rsid w:val="009409F6"/>
    <w:rsid w:val="009413C5"/>
    <w:rsid w:val="00941D78"/>
    <w:rsid w:val="009420A5"/>
    <w:rsid w:val="00942815"/>
    <w:rsid w:val="009428F9"/>
    <w:rsid w:val="00943606"/>
    <w:rsid w:val="009437A9"/>
    <w:rsid w:val="00945EB5"/>
    <w:rsid w:val="009462C5"/>
    <w:rsid w:val="00946348"/>
    <w:rsid w:val="00946FBC"/>
    <w:rsid w:val="00947DEC"/>
    <w:rsid w:val="00947F3D"/>
    <w:rsid w:val="00950978"/>
    <w:rsid w:val="0095147E"/>
    <w:rsid w:val="00951AA7"/>
    <w:rsid w:val="00951E49"/>
    <w:rsid w:val="0095217E"/>
    <w:rsid w:val="00952DE6"/>
    <w:rsid w:val="00953772"/>
    <w:rsid w:val="0095438D"/>
    <w:rsid w:val="0095496E"/>
    <w:rsid w:val="009549F0"/>
    <w:rsid w:val="00954D41"/>
    <w:rsid w:val="00954D83"/>
    <w:rsid w:val="00955524"/>
    <w:rsid w:val="009555BF"/>
    <w:rsid w:val="00955F7B"/>
    <w:rsid w:val="00957749"/>
    <w:rsid w:val="00957A6C"/>
    <w:rsid w:val="00960318"/>
    <w:rsid w:val="009607C8"/>
    <w:rsid w:val="00961314"/>
    <w:rsid w:val="00961B94"/>
    <w:rsid w:val="0096241C"/>
    <w:rsid w:val="00963240"/>
    <w:rsid w:val="00963575"/>
    <w:rsid w:val="009637F1"/>
    <w:rsid w:val="00963B20"/>
    <w:rsid w:val="00964055"/>
    <w:rsid w:val="00964CF2"/>
    <w:rsid w:val="00965989"/>
    <w:rsid w:val="00965A3A"/>
    <w:rsid w:val="00966016"/>
    <w:rsid w:val="00967805"/>
    <w:rsid w:val="00967807"/>
    <w:rsid w:val="009716D0"/>
    <w:rsid w:val="00971816"/>
    <w:rsid w:val="009724B8"/>
    <w:rsid w:val="00972C81"/>
    <w:rsid w:val="00973392"/>
    <w:rsid w:val="00973791"/>
    <w:rsid w:val="00973B90"/>
    <w:rsid w:val="00974C9B"/>
    <w:rsid w:val="00974CEF"/>
    <w:rsid w:val="00975207"/>
    <w:rsid w:val="00975807"/>
    <w:rsid w:val="0097584A"/>
    <w:rsid w:val="00975DA8"/>
    <w:rsid w:val="00976B66"/>
    <w:rsid w:val="00976C63"/>
    <w:rsid w:val="00977080"/>
    <w:rsid w:val="00977405"/>
    <w:rsid w:val="00977655"/>
    <w:rsid w:val="00977B32"/>
    <w:rsid w:val="0098051E"/>
    <w:rsid w:val="009805D6"/>
    <w:rsid w:val="009806A1"/>
    <w:rsid w:val="00980A6B"/>
    <w:rsid w:val="009817BC"/>
    <w:rsid w:val="009825C4"/>
    <w:rsid w:val="00982AA4"/>
    <w:rsid w:val="0098300F"/>
    <w:rsid w:val="00984E4B"/>
    <w:rsid w:val="009857F3"/>
    <w:rsid w:val="00985AF3"/>
    <w:rsid w:val="009868F6"/>
    <w:rsid w:val="00986B1A"/>
    <w:rsid w:val="00986C33"/>
    <w:rsid w:val="00986CF5"/>
    <w:rsid w:val="00987344"/>
    <w:rsid w:val="00987B82"/>
    <w:rsid w:val="00987DBF"/>
    <w:rsid w:val="0099054D"/>
    <w:rsid w:val="00990E9C"/>
    <w:rsid w:val="009916B3"/>
    <w:rsid w:val="00991D58"/>
    <w:rsid w:val="0099200D"/>
    <w:rsid w:val="009928B9"/>
    <w:rsid w:val="00993995"/>
    <w:rsid w:val="00993BAB"/>
    <w:rsid w:val="0099502E"/>
    <w:rsid w:val="00995844"/>
    <w:rsid w:val="0099622F"/>
    <w:rsid w:val="0099632E"/>
    <w:rsid w:val="009966A6"/>
    <w:rsid w:val="00996C60"/>
    <w:rsid w:val="009A061D"/>
    <w:rsid w:val="009A0BC6"/>
    <w:rsid w:val="009A0BEE"/>
    <w:rsid w:val="009A1146"/>
    <w:rsid w:val="009A21FB"/>
    <w:rsid w:val="009A3765"/>
    <w:rsid w:val="009A3C70"/>
    <w:rsid w:val="009A3F8A"/>
    <w:rsid w:val="009A4980"/>
    <w:rsid w:val="009A4D90"/>
    <w:rsid w:val="009A5A1A"/>
    <w:rsid w:val="009A5D7B"/>
    <w:rsid w:val="009A6E49"/>
    <w:rsid w:val="009A7015"/>
    <w:rsid w:val="009A7535"/>
    <w:rsid w:val="009A761F"/>
    <w:rsid w:val="009A7651"/>
    <w:rsid w:val="009B167F"/>
    <w:rsid w:val="009B1B86"/>
    <w:rsid w:val="009B2345"/>
    <w:rsid w:val="009B2AFC"/>
    <w:rsid w:val="009B2E4C"/>
    <w:rsid w:val="009B304E"/>
    <w:rsid w:val="009B3D81"/>
    <w:rsid w:val="009B3F38"/>
    <w:rsid w:val="009B4AC9"/>
    <w:rsid w:val="009B5832"/>
    <w:rsid w:val="009B5B3E"/>
    <w:rsid w:val="009B6684"/>
    <w:rsid w:val="009B6BB8"/>
    <w:rsid w:val="009B7580"/>
    <w:rsid w:val="009B7668"/>
    <w:rsid w:val="009B7F04"/>
    <w:rsid w:val="009C044A"/>
    <w:rsid w:val="009C0BC1"/>
    <w:rsid w:val="009C0E20"/>
    <w:rsid w:val="009C120D"/>
    <w:rsid w:val="009C16A1"/>
    <w:rsid w:val="009C2522"/>
    <w:rsid w:val="009C25E0"/>
    <w:rsid w:val="009C2B20"/>
    <w:rsid w:val="009C2D03"/>
    <w:rsid w:val="009C37E5"/>
    <w:rsid w:val="009C3C96"/>
    <w:rsid w:val="009C4108"/>
    <w:rsid w:val="009C4383"/>
    <w:rsid w:val="009C4CFA"/>
    <w:rsid w:val="009C5A17"/>
    <w:rsid w:val="009C5E32"/>
    <w:rsid w:val="009C5F19"/>
    <w:rsid w:val="009C6810"/>
    <w:rsid w:val="009C6A82"/>
    <w:rsid w:val="009C6A90"/>
    <w:rsid w:val="009C7465"/>
    <w:rsid w:val="009C7958"/>
    <w:rsid w:val="009C7B30"/>
    <w:rsid w:val="009C7D38"/>
    <w:rsid w:val="009C7EAF"/>
    <w:rsid w:val="009D00EF"/>
    <w:rsid w:val="009D1AA6"/>
    <w:rsid w:val="009D2648"/>
    <w:rsid w:val="009D2FB0"/>
    <w:rsid w:val="009D30C7"/>
    <w:rsid w:val="009D3401"/>
    <w:rsid w:val="009D3963"/>
    <w:rsid w:val="009D39FA"/>
    <w:rsid w:val="009D440E"/>
    <w:rsid w:val="009D4475"/>
    <w:rsid w:val="009D4B4B"/>
    <w:rsid w:val="009D513D"/>
    <w:rsid w:val="009D5154"/>
    <w:rsid w:val="009D5E74"/>
    <w:rsid w:val="009D5F64"/>
    <w:rsid w:val="009D6608"/>
    <w:rsid w:val="009D6D37"/>
    <w:rsid w:val="009E08EE"/>
    <w:rsid w:val="009E1705"/>
    <w:rsid w:val="009E1945"/>
    <w:rsid w:val="009E1B48"/>
    <w:rsid w:val="009E22BD"/>
    <w:rsid w:val="009E23C2"/>
    <w:rsid w:val="009E29B3"/>
    <w:rsid w:val="009E3704"/>
    <w:rsid w:val="009E38C8"/>
    <w:rsid w:val="009E3B20"/>
    <w:rsid w:val="009E4598"/>
    <w:rsid w:val="009E5E6B"/>
    <w:rsid w:val="009E5ECB"/>
    <w:rsid w:val="009E6562"/>
    <w:rsid w:val="009E720D"/>
    <w:rsid w:val="009E7BCB"/>
    <w:rsid w:val="009E7C09"/>
    <w:rsid w:val="009E7D08"/>
    <w:rsid w:val="009F00B1"/>
    <w:rsid w:val="009F00B2"/>
    <w:rsid w:val="009F14DF"/>
    <w:rsid w:val="009F155F"/>
    <w:rsid w:val="009F1714"/>
    <w:rsid w:val="009F186E"/>
    <w:rsid w:val="009F1F98"/>
    <w:rsid w:val="009F28BF"/>
    <w:rsid w:val="009F383A"/>
    <w:rsid w:val="009F3A75"/>
    <w:rsid w:val="009F4202"/>
    <w:rsid w:val="009F4381"/>
    <w:rsid w:val="009F5544"/>
    <w:rsid w:val="00A007A8"/>
    <w:rsid w:val="00A00814"/>
    <w:rsid w:val="00A00A5F"/>
    <w:rsid w:val="00A02B1C"/>
    <w:rsid w:val="00A03495"/>
    <w:rsid w:val="00A03C36"/>
    <w:rsid w:val="00A03EF6"/>
    <w:rsid w:val="00A03FB4"/>
    <w:rsid w:val="00A04374"/>
    <w:rsid w:val="00A04849"/>
    <w:rsid w:val="00A04F19"/>
    <w:rsid w:val="00A05551"/>
    <w:rsid w:val="00A05B4A"/>
    <w:rsid w:val="00A05D97"/>
    <w:rsid w:val="00A05FB7"/>
    <w:rsid w:val="00A060DC"/>
    <w:rsid w:val="00A062F0"/>
    <w:rsid w:val="00A063DE"/>
    <w:rsid w:val="00A06521"/>
    <w:rsid w:val="00A06F54"/>
    <w:rsid w:val="00A07DCD"/>
    <w:rsid w:val="00A11589"/>
    <w:rsid w:val="00A1176B"/>
    <w:rsid w:val="00A13014"/>
    <w:rsid w:val="00A13366"/>
    <w:rsid w:val="00A1336A"/>
    <w:rsid w:val="00A135B6"/>
    <w:rsid w:val="00A1362C"/>
    <w:rsid w:val="00A13696"/>
    <w:rsid w:val="00A13781"/>
    <w:rsid w:val="00A139BF"/>
    <w:rsid w:val="00A14214"/>
    <w:rsid w:val="00A144A5"/>
    <w:rsid w:val="00A14F48"/>
    <w:rsid w:val="00A15107"/>
    <w:rsid w:val="00A157B8"/>
    <w:rsid w:val="00A15D22"/>
    <w:rsid w:val="00A16340"/>
    <w:rsid w:val="00A16415"/>
    <w:rsid w:val="00A16A1A"/>
    <w:rsid w:val="00A17A90"/>
    <w:rsid w:val="00A21000"/>
    <w:rsid w:val="00A21E02"/>
    <w:rsid w:val="00A2214A"/>
    <w:rsid w:val="00A22444"/>
    <w:rsid w:val="00A224B8"/>
    <w:rsid w:val="00A22757"/>
    <w:rsid w:val="00A22E1F"/>
    <w:rsid w:val="00A23726"/>
    <w:rsid w:val="00A23D7B"/>
    <w:rsid w:val="00A2420D"/>
    <w:rsid w:val="00A2478D"/>
    <w:rsid w:val="00A24AEC"/>
    <w:rsid w:val="00A24CB6"/>
    <w:rsid w:val="00A24F2F"/>
    <w:rsid w:val="00A25DBF"/>
    <w:rsid w:val="00A25DFE"/>
    <w:rsid w:val="00A26144"/>
    <w:rsid w:val="00A26405"/>
    <w:rsid w:val="00A272A8"/>
    <w:rsid w:val="00A27604"/>
    <w:rsid w:val="00A27D48"/>
    <w:rsid w:val="00A27FBF"/>
    <w:rsid w:val="00A30E80"/>
    <w:rsid w:val="00A30E91"/>
    <w:rsid w:val="00A31A32"/>
    <w:rsid w:val="00A337AF"/>
    <w:rsid w:val="00A33BD8"/>
    <w:rsid w:val="00A33E89"/>
    <w:rsid w:val="00A34655"/>
    <w:rsid w:val="00A35BEB"/>
    <w:rsid w:val="00A36E6D"/>
    <w:rsid w:val="00A36F57"/>
    <w:rsid w:val="00A40545"/>
    <w:rsid w:val="00A408B5"/>
    <w:rsid w:val="00A41424"/>
    <w:rsid w:val="00A41924"/>
    <w:rsid w:val="00A41FE0"/>
    <w:rsid w:val="00A4272B"/>
    <w:rsid w:val="00A42898"/>
    <w:rsid w:val="00A429A1"/>
    <w:rsid w:val="00A42E18"/>
    <w:rsid w:val="00A45397"/>
    <w:rsid w:val="00A45E68"/>
    <w:rsid w:val="00A46BBD"/>
    <w:rsid w:val="00A46EDB"/>
    <w:rsid w:val="00A4753B"/>
    <w:rsid w:val="00A47AFD"/>
    <w:rsid w:val="00A47FA8"/>
    <w:rsid w:val="00A47FF0"/>
    <w:rsid w:val="00A50A3A"/>
    <w:rsid w:val="00A50E57"/>
    <w:rsid w:val="00A50E79"/>
    <w:rsid w:val="00A520E1"/>
    <w:rsid w:val="00A52653"/>
    <w:rsid w:val="00A52AAE"/>
    <w:rsid w:val="00A52EFD"/>
    <w:rsid w:val="00A52F30"/>
    <w:rsid w:val="00A53269"/>
    <w:rsid w:val="00A541B9"/>
    <w:rsid w:val="00A55402"/>
    <w:rsid w:val="00A5557C"/>
    <w:rsid w:val="00A56381"/>
    <w:rsid w:val="00A56633"/>
    <w:rsid w:val="00A56725"/>
    <w:rsid w:val="00A579C4"/>
    <w:rsid w:val="00A57CDC"/>
    <w:rsid w:val="00A60E9C"/>
    <w:rsid w:val="00A61B7D"/>
    <w:rsid w:val="00A61CF6"/>
    <w:rsid w:val="00A61DE0"/>
    <w:rsid w:val="00A62034"/>
    <w:rsid w:val="00A620FA"/>
    <w:rsid w:val="00A62666"/>
    <w:rsid w:val="00A62922"/>
    <w:rsid w:val="00A62ABE"/>
    <w:rsid w:val="00A62C52"/>
    <w:rsid w:val="00A636A3"/>
    <w:rsid w:val="00A63768"/>
    <w:rsid w:val="00A63935"/>
    <w:rsid w:val="00A64219"/>
    <w:rsid w:val="00A64568"/>
    <w:rsid w:val="00A645B5"/>
    <w:rsid w:val="00A6464C"/>
    <w:rsid w:val="00A65BA3"/>
    <w:rsid w:val="00A667BC"/>
    <w:rsid w:val="00A66844"/>
    <w:rsid w:val="00A678D1"/>
    <w:rsid w:val="00A679BE"/>
    <w:rsid w:val="00A67E70"/>
    <w:rsid w:val="00A700C8"/>
    <w:rsid w:val="00A7034B"/>
    <w:rsid w:val="00A7061C"/>
    <w:rsid w:val="00A71631"/>
    <w:rsid w:val="00A71964"/>
    <w:rsid w:val="00A71B23"/>
    <w:rsid w:val="00A7295D"/>
    <w:rsid w:val="00A72E2B"/>
    <w:rsid w:val="00A72EDB"/>
    <w:rsid w:val="00A7343B"/>
    <w:rsid w:val="00A74A8C"/>
    <w:rsid w:val="00A74ACF"/>
    <w:rsid w:val="00A74C2A"/>
    <w:rsid w:val="00A74E0D"/>
    <w:rsid w:val="00A7520E"/>
    <w:rsid w:val="00A75406"/>
    <w:rsid w:val="00A75605"/>
    <w:rsid w:val="00A759E6"/>
    <w:rsid w:val="00A767D9"/>
    <w:rsid w:val="00A76867"/>
    <w:rsid w:val="00A76912"/>
    <w:rsid w:val="00A76B9A"/>
    <w:rsid w:val="00A77F0F"/>
    <w:rsid w:val="00A80141"/>
    <w:rsid w:val="00A8017A"/>
    <w:rsid w:val="00A809E4"/>
    <w:rsid w:val="00A80FE4"/>
    <w:rsid w:val="00A8107C"/>
    <w:rsid w:val="00A81867"/>
    <w:rsid w:val="00A818C2"/>
    <w:rsid w:val="00A82977"/>
    <w:rsid w:val="00A831E1"/>
    <w:rsid w:val="00A83D70"/>
    <w:rsid w:val="00A83ECF"/>
    <w:rsid w:val="00A84651"/>
    <w:rsid w:val="00A84AA1"/>
    <w:rsid w:val="00A84AF1"/>
    <w:rsid w:val="00A84F17"/>
    <w:rsid w:val="00A850E1"/>
    <w:rsid w:val="00A857DA"/>
    <w:rsid w:val="00A85D5D"/>
    <w:rsid w:val="00A86169"/>
    <w:rsid w:val="00A8649E"/>
    <w:rsid w:val="00A86998"/>
    <w:rsid w:val="00A86D6C"/>
    <w:rsid w:val="00A87A08"/>
    <w:rsid w:val="00A900F2"/>
    <w:rsid w:val="00A90753"/>
    <w:rsid w:val="00A90924"/>
    <w:rsid w:val="00A911A0"/>
    <w:rsid w:val="00A917FB"/>
    <w:rsid w:val="00A9299A"/>
    <w:rsid w:val="00A929F9"/>
    <w:rsid w:val="00A9399E"/>
    <w:rsid w:val="00A94026"/>
    <w:rsid w:val="00A948AA"/>
    <w:rsid w:val="00A94CCF"/>
    <w:rsid w:val="00A95601"/>
    <w:rsid w:val="00A95D54"/>
    <w:rsid w:val="00A961F5"/>
    <w:rsid w:val="00A9661B"/>
    <w:rsid w:val="00A96B49"/>
    <w:rsid w:val="00A97045"/>
    <w:rsid w:val="00A9712B"/>
    <w:rsid w:val="00A9775A"/>
    <w:rsid w:val="00A97BDD"/>
    <w:rsid w:val="00AA0598"/>
    <w:rsid w:val="00AA0CED"/>
    <w:rsid w:val="00AA0FF5"/>
    <w:rsid w:val="00AA1079"/>
    <w:rsid w:val="00AA1672"/>
    <w:rsid w:val="00AA1E23"/>
    <w:rsid w:val="00AA2D94"/>
    <w:rsid w:val="00AA2F2A"/>
    <w:rsid w:val="00AA31DC"/>
    <w:rsid w:val="00AA3600"/>
    <w:rsid w:val="00AA366E"/>
    <w:rsid w:val="00AA446E"/>
    <w:rsid w:val="00AA49B2"/>
    <w:rsid w:val="00AA4EE5"/>
    <w:rsid w:val="00AA5070"/>
    <w:rsid w:val="00AA54DF"/>
    <w:rsid w:val="00AA568E"/>
    <w:rsid w:val="00AA5FBA"/>
    <w:rsid w:val="00AA6C00"/>
    <w:rsid w:val="00AA7497"/>
    <w:rsid w:val="00AA7B4F"/>
    <w:rsid w:val="00AA7C52"/>
    <w:rsid w:val="00AB0A2E"/>
    <w:rsid w:val="00AB12DC"/>
    <w:rsid w:val="00AB2474"/>
    <w:rsid w:val="00AB2B2E"/>
    <w:rsid w:val="00AB2CB8"/>
    <w:rsid w:val="00AB3558"/>
    <w:rsid w:val="00AB3C13"/>
    <w:rsid w:val="00AB4B8A"/>
    <w:rsid w:val="00AB605C"/>
    <w:rsid w:val="00AB6F43"/>
    <w:rsid w:val="00AB75A6"/>
    <w:rsid w:val="00AB7C6A"/>
    <w:rsid w:val="00AC06AC"/>
    <w:rsid w:val="00AC0FCC"/>
    <w:rsid w:val="00AC1B9A"/>
    <w:rsid w:val="00AC1F97"/>
    <w:rsid w:val="00AC366C"/>
    <w:rsid w:val="00AC3CB3"/>
    <w:rsid w:val="00AC3E2F"/>
    <w:rsid w:val="00AC3E8F"/>
    <w:rsid w:val="00AC4D3D"/>
    <w:rsid w:val="00AC53E7"/>
    <w:rsid w:val="00AC59E8"/>
    <w:rsid w:val="00AC5B8D"/>
    <w:rsid w:val="00AC5CB2"/>
    <w:rsid w:val="00AC6217"/>
    <w:rsid w:val="00AC6C4D"/>
    <w:rsid w:val="00AC72E9"/>
    <w:rsid w:val="00AD02A9"/>
    <w:rsid w:val="00AD0A97"/>
    <w:rsid w:val="00AD1291"/>
    <w:rsid w:val="00AD1445"/>
    <w:rsid w:val="00AD16C9"/>
    <w:rsid w:val="00AD26A3"/>
    <w:rsid w:val="00AD3AB8"/>
    <w:rsid w:val="00AD4387"/>
    <w:rsid w:val="00AD4B1A"/>
    <w:rsid w:val="00AD5319"/>
    <w:rsid w:val="00AD629E"/>
    <w:rsid w:val="00AD774F"/>
    <w:rsid w:val="00AE08C7"/>
    <w:rsid w:val="00AE0EA8"/>
    <w:rsid w:val="00AE13C4"/>
    <w:rsid w:val="00AE13CD"/>
    <w:rsid w:val="00AE1C8F"/>
    <w:rsid w:val="00AE1E2D"/>
    <w:rsid w:val="00AE2D6C"/>
    <w:rsid w:val="00AE32C1"/>
    <w:rsid w:val="00AE339F"/>
    <w:rsid w:val="00AE4609"/>
    <w:rsid w:val="00AE589E"/>
    <w:rsid w:val="00AE5974"/>
    <w:rsid w:val="00AE5BC8"/>
    <w:rsid w:val="00AE6055"/>
    <w:rsid w:val="00AE6416"/>
    <w:rsid w:val="00AE6905"/>
    <w:rsid w:val="00AE6AAB"/>
    <w:rsid w:val="00AE771F"/>
    <w:rsid w:val="00AE784B"/>
    <w:rsid w:val="00AE78C8"/>
    <w:rsid w:val="00AE7A33"/>
    <w:rsid w:val="00AF0AEB"/>
    <w:rsid w:val="00AF12C8"/>
    <w:rsid w:val="00AF1508"/>
    <w:rsid w:val="00AF2C8A"/>
    <w:rsid w:val="00AF2D20"/>
    <w:rsid w:val="00AF33EE"/>
    <w:rsid w:val="00AF3B62"/>
    <w:rsid w:val="00AF42D9"/>
    <w:rsid w:val="00AF457A"/>
    <w:rsid w:val="00AF497A"/>
    <w:rsid w:val="00AF5117"/>
    <w:rsid w:val="00AF5268"/>
    <w:rsid w:val="00AF5BC0"/>
    <w:rsid w:val="00AF7565"/>
    <w:rsid w:val="00AF7628"/>
    <w:rsid w:val="00AF788E"/>
    <w:rsid w:val="00B004FD"/>
    <w:rsid w:val="00B00858"/>
    <w:rsid w:val="00B009E0"/>
    <w:rsid w:val="00B02118"/>
    <w:rsid w:val="00B027AD"/>
    <w:rsid w:val="00B05F6E"/>
    <w:rsid w:val="00B06BC7"/>
    <w:rsid w:val="00B06D2E"/>
    <w:rsid w:val="00B06D7C"/>
    <w:rsid w:val="00B06FAC"/>
    <w:rsid w:val="00B07BF3"/>
    <w:rsid w:val="00B10622"/>
    <w:rsid w:val="00B10699"/>
    <w:rsid w:val="00B10898"/>
    <w:rsid w:val="00B116CC"/>
    <w:rsid w:val="00B11A40"/>
    <w:rsid w:val="00B11C16"/>
    <w:rsid w:val="00B12CE5"/>
    <w:rsid w:val="00B131E8"/>
    <w:rsid w:val="00B138DD"/>
    <w:rsid w:val="00B159F4"/>
    <w:rsid w:val="00B16A7F"/>
    <w:rsid w:val="00B1782B"/>
    <w:rsid w:val="00B20094"/>
    <w:rsid w:val="00B200C3"/>
    <w:rsid w:val="00B206A6"/>
    <w:rsid w:val="00B20C59"/>
    <w:rsid w:val="00B20D80"/>
    <w:rsid w:val="00B20F18"/>
    <w:rsid w:val="00B2193E"/>
    <w:rsid w:val="00B21BED"/>
    <w:rsid w:val="00B22D3C"/>
    <w:rsid w:val="00B230FA"/>
    <w:rsid w:val="00B24919"/>
    <w:rsid w:val="00B24C35"/>
    <w:rsid w:val="00B25A4E"/>
    <w:rsid w:val="00B263CC"/>
    <w:rsid w:val="00B26D00"/>
    <w:rsid w:val="00B26FA4"/>
    <w:rsid w:val="00B271A3"/>
    <w:rsid w:val="00B2756F"/>
    <w:rsid w:val="00B2778B"/>
    <w:rsid w:val="00B27C2D"/>
    <w:rsid w:val="00B27EBB"/>
    <w:rsid w:val="00B30247"/>
    <w:rsid w:val="00B308E5"/>
    <w:rsid w:val="00B32C80"/>
    <w:rsid w:val="00B32E70"/>
    <w:rsid w:val="00B3372C"/>
    <w:rsid w:val="00B33CA6"/>
    <w:rsid w:val="00B33D84"/>
    <w:rsid w:val="00B35AA1"/>
    <w:rsid w:val="00B35F0B"/>
    <w:rsid w:val="00B35F76"/>
    <w:rsid w:val="00B35FA1"/>
    <w:rsid w:val="00B369EC"/>
    <w:rsid w:val="00B376FD"/>
    <w:rsid w:val="00B40476"/>
    <w:rsid w:val="00B41988"/>
    <w:rsid w:val="00B41C4C"/>
    <w:rsid w:val="00B41E0A"/>
    <w:rsid w:val="00B41E13"/>
    <w:rsid w:val="00B41F96"/>
    <w:rsid w:val="00B429C5"/>
    <w:rsid w:val="00B42AD9"/>
    <w:rsid w:val="00B43A6D"/>
    <w:rsid w:val="00B44119"/>
    <w:rsid w:val="00B45390"/>
    <w:rsid w:val="00B456B4"/>
    <w:rsid w:val="00B459E5"/>
    <w:rsid w:val="00B46B32"/>
    <w:rsid w:val="00B47006"/>
    <w:rsid w:val="00B472EB"/>
    <w:rsid w:val="00B47725"/>
    <w:rsid w:val="00B47F88"/>
    <w:rsid w:val="00B47FE2"/>
    <w:rsid w:val="00B50527"/>
    <w:rsid w:val="00B50987"/>
    <w:rsid w:val="00B511A2"/>
    <w:rsid w:val="00B51226"/>
    <w:rsid w:val="00B51569"/>
    <w:rsid w:val="00B516C8"/>
    <w:rsid w:val="00B5203E"/>
    <w:rsid w:val="00B523E8"/>
    <w:rsid w:val="00B52E3F"/>
    <w:rsid w:val="00B52F1F"/>
    <w:rsid w:val="00B53C86"/>
    <w:rsid w:val="00B53FCD"/>
    <w:rsid w:val="00B54F9A"/>
    <w:rsid w:val="00B55687"/>
    <w:rsid w:val="00B55E53"/>
    <w:rsid w:val="00B55F47"/>
    <w:rsid w:val="00B56852"/>
    <w:rsid w:val="00B56DCE"/>
    <w:rsid w:val="00B5702B"/>
    <w:rsid w:val="00B5716E"/>
    <w:rsid w:val="00B571F2"/>
    <w:rsid w:val="00B57289"/>
    <w:rsid w:val="00B57EE8"/>
    <w:rsid w:val="00B6148C"/>
    <w:rsid w:val="00B630A6"/>
    <w:rsid w:val="00B63263"/>
    <w:rsid w:val="00B6454A"/>
    <w:rsid w:val="00B652F9"/>
    <w:rsid w:val="00B65670"/>
    <w:rsid w:val="00B65B2C"/>
    <w:rsid w:val="00B65CCF"/>
    <w:rsid w:val="00B65E3C"/>
    <w:rsid w:val="00B670E8"/>
    <w:rsid w:val="00B67996"/>
    <w:rsid w:val="00B67A68"/>
    <w:rsid w:val="00B70B14"/>
    <w:rsid w:val="00B71488"/>
    <w:rsid w:val="00B718D6"/>
    <w:rsid w:val="00B72523"/>
    <w:rsid w:val="00B7337C"/>
    <w:rsid w:val="00B745F3"/>
    <w:rsid w:val="00B74BC8"/>
    <w:rsid w:val="00B74D36"/>
    <w:rsid w:val="00B75149"/>
    <w:rsid w:val="00B76023"/>
    <w:rsid w:val="00B771E1"/>
    <w:rsid w:val="00B77CA8"/>
    <w:rsid w:val="00B8069D"/>
    <w:rsid w:val="00B80716"/>
    <w:rsid w:val="00B80A5B"/>
    <w:rsid w:val="00B80DEB"/>
    <w:rsid w:val="00B81AC3"/>
    <w:rsid w:val="00B81B8B"/>
    <w:rsid w:val="00B81D87"/>
    <w:rsid w:val="00B821E9"/>
    <w:rsid w:val="00B82837"/>
    <w:rsid w:val="00B8286D"/>
    <w:rsid w:val="00B82C76"/>
    <w:rsid w:val="00B84716"/>
    <w:rsid w:val="00B84EF6"/>
    <w:rsid w:val="00B86948"/>
    <w:rsid w:val="00B86A5D"/>
    <w:rsid w:val="00B902A0"/>
    <w:rsid w:val="00B907C8"/>
    <w:rsid w:val="00B9098E"/>
    <w:rsid w:val="00B917FA"/>
    <w:rsid w:val="00B937CB"/>
    <w:rsid w:val="00B9391D"/>
    <w:rsid w:val="00B94157"/>
    <w:rsid w:val="00B94400"/>
    <w:rsid w:val="00B946B7"/>
    <w:rsid w:val="00B96B0D"/>
    <w:rsid w:val="00B97385"/>
    <w:rsid w:val="00B97701"/>
    <w:rsid w:val="00BA105A"/>
    <w:rsid w:val="00BA2F4D"/>
    <w:rsid w:val="00BA36B8"/>
    <w:rsid w:val="00BA66C5"/>
    <w:rsid w:val="00BB0D83"/>
    <w:rsid w:val="00BB14AC"/>
    <w:rsid w:val="00BB1C13"/>
    <w:rsid w:val="00BB1E43"/>
    <w:rsid w:val="00BB2F58"/>
    <w:rsid w:val="00BB3066"/>
    <w:rsid w:val="00BB32A2"/>
    <w:rsid w:val="00BB3516"/>
    <w:rsid w:val="00BB3835"/>
    <w:rsid w:val="00BB5432"/>
    <w:rsid w:val="00BB5644"/>
    <w:rsid w:val="00BB56A8"/>
    <w:rsid w:val="00BB5C7D"/>
    <w:rsid w:val="00BB5FCC"/>
    <w:rsid w:val="00BB70F9"/>
    <w:rsid w:val="00BB7EE5"/>
    <w:rsid w:val="00BC0034"/>
    <w:rsid w:val="00BC0E7B"/>
    <w:rsid w:val="00BC108D"/>
    <w:rsid w:val="00BC195B"/>
    <w:rsid w:val="00BC1B22"/>
    <w:rsid w:val="00BC3421"/>
    <w:rsid w:val="00BC383E"/>
    <w:rsid w:val="00BC3CEB"/>
    <w:rsid w:val="00BC3F72"/>
    <w:rsid w:val="00BC3FF5"/>
    <w:rsid w:val="00BC41D6"/>
    <w:rsid w:val="00BC4410"/>
    <w:rsid w:val="00BC48CB"/>
    <w:rsid w:val="00BC5354"/>
    <w:rsid w:val="00BC53F4"/>
    <w:rsid w:val="00BC578D"/>
    <w:rsid w:val="00BC5B13"/>
    <w:rsid w:val="00BC70FF"/>
    <w:rsid w:val="00BC77B8"/>
    <w:rsid w:val="00BC7B33"/>
    <w:rsid w:val="00BC7F5F"/>
    <w:rsid w:val="00BD0749"/>
    <w:rsid w:val="00BD08AE"/>
    <w:rsid w:val="00BD10FD"/>
    <w:rsid w:val="00BD1D6A"/>
    <w:rsid w:val="00BD24B1"/>
    <w:rsid w:val="00BD3588"/>
    <w:rsid w:val="00BD3968"/>
    <w:rsid w:val="00BD3AF5"/>
    <w:rsid w:val="00BD4F7B"/>
    <w:rsid w:val="00BD51FA"/>
    <w:rsid w:val="00BD577C"/>
    <w:rsid w:val="00BD5B99"/>
    <w:rsid w:val="00BD5CB5"/>
    <w:rsid w:val="00BD5FD5"/>
    <w:rsid w:val="00BD625C"/>
    <w:rsid w:val="00BD67CE"/>
    <w:rsid w:val="00BD6950"/>
    <w:rsid w:val="00BD6E24"/>
    <w:rsid w:val="00BD7600"/>
    <w:rsid w:val="00BD7A80"/>
    <w:rsid w:val="00BD7DFB"/>
    <w:rsid w:val="00BE072E"/>
    <w:rsid w:val="00BE0B24"/>
    <w:rsid w:val="00BE0DAC"/>
    <w:rsid w:val="00BE10CE"/>
    <w:rsid w:val="00BE1CCE"/>
    <w:rsid w:val="00BE200C"/>
    <w:rsid w:val="00BE2079"/>
    <w:rsid w:val="00BE283E"/>
    <w:rsid w:val="00BE2B44"/>
    <w:rsid w:val="00BE39D4"/>
    <w:rsid w:val="00BE4208"/>
    <w:rsid w:val="00BE4CA8"/>
    <w:rsid w:val="00BE4EB6"/>
    <w:rsid w:val="00BE5933"/>
    <w:rsid w:val="00BE5A10"/>
    <w:rsid w:val="00BE6582"/>
    <w:rsid w:val="00BE66E3"/>
    <w:rsid w:val="00BE6C4A"/>
    <w:rsid w:val="00BF0302"/>
    <w:rsid w:val="00BF0532"/>
    <w:rsid w:val="00BF14C4"/>
    <w:rsid w:val="00BF1E3D"/>
    <w:rsid w:val="00BF2A67"/>
    <w:rsid w:val="00BF3AB0"/>
    <w:rsid w:val="00BF46D6"/>
    <w:rsid w:val="00BF55F7"/>
    <w:rsid w:val="00BF6988"/>
    <w:rsid w:val="00BF6BD1"/>
    <w:rsid w:val="00BF703D"/>
    <w:rsid w:val="00BF726C"/>
    <w:rsid w:val="00BF7704"/>
    <w:rsid w:val="00BF78C4"/>
    <w:rsid w:val="00C004AC"/>
    <w:rsid w:val="00C01F43"/>
    <w:rsid w:val="00C02438"/>
    <w:rsid w:val="00C02558"/>
    <w:rsid w:val="00C02D68"/>
    <w:rsid w:val="00C02EC7"/>
    <w:rsid w:val="00C03590"/>
    <w:rsid w:val="00C03786"/>
    <w:rsid w:val="00C03876"/>
    <w:rsid w:val="00C038CA"/>
    <w:rsid w:val="00C039C6"/>
    <w:rsid w:val="00C04039"/>
    <w:rsid w:val="00C040F8"/>
    <w:rsid w:val="00C04EC5"/>
    <w:rsid w:val="00C059A4"/>
    <w:rsid w:val="00C060D9"/>
    <w:rsid w:val="00C06383"/>
    <w:rsid w:val="00C06656"/>
    <w:rsid w:val="00C07448"/>
    <w:rsid w:val="00C07DA9"/>
    <w:rsid w:val="00C10B8F"/>
    <w:rsid w:val="00C116BB"/>
    <w:rsid w:val="00C11D78"/>
    <w:rsid w:val="00C12BEC"/>
    <w:rsid w:val="00C12D52"/>
    <w:rsid w:val="00C12F18"/>
    <w:rsid w:val="00C13CCD"/>
    <w:rsid w:val="00C13DC3"/>
    <w:rsid w:val="00C1439F"/>
    <w:rsid w:val="00C14784"/>
    <w:rsid w:val="00C16241"/>
    <w:rsid w:val="00C166E7"/>
    <w:rsid w:val="00C16E82"/>
    <w:rsid w:val="00C17322"/>
    <w:rsid w:val="00C174BF"/>
    <w:rsid w:val="00C17F3E"/>
    <w:rsid w:val="00C20481"/>
    <w:rsid w:val="00C2051F"/>
    <w:rsid w:val="00C20A42"/>
    <w:rsid w:val="00C20E6B"/>
    <w:rsid w:val="00C20ED3"/>
    <w:rsid w:val="00C21336"/>
    <w:rsid w:val="00C21442"/>
    <w:rsid w:val="00C21493"/>
    <w:rsid w:val="00C230C3"/>
    <w:rsid w:val="00C24D0E"/>
    <w:rsid w:val="00C25B8F"/>
    <w:rsid w:val="00C25F19"/>
    <w:rsid w:val="00C26A78"/>
    <w:rsid w:val="00C26C58"/>
    <w:rsid w:val="00C26E85"/>
    <w:rsid w:val="00C27743"/>
    <w:rsid w:val="00C27DBE"/>
    <w:rsid w:val="00C30643"/>
    <w:rsid w:val="00C30AA0"/>
    <w:rsid w:val="00C30E22"/>
    <w:rsid w:val="00C30EC9"/>
    <w:rsid w:val="00C3127F"/>
    <w:rsid w:val="00C316DE"/>
    <w:rsid w:val="00C3175D"/>
    <w:rsid w:val="00C31CAC"/>
    <w:rsid w:val="00C320F2"/>
    <w:rsid w:val="00C322A7"/>
    <w:rsid w:val="00C32926"/>
    <w:rsid w:val="00C32A0B"/>
    <w:rsid w:val="00C332A4"/>
    <w:rsid w:val="00C33C47"/>
    <w:rsid w:val="00C34165"/>
    <w:rsid w:val="00C34481"/>
    <w:rsid w:val="00C34C12"/>
    <w:rsid w:val="00C3518D"/>
    <w:rsid w:val="00C35ED5"/>
    <w:rsid w:val="00C3634F"/>
    <w:rsid w:val="00C366AF"/>
    <w:rsid w:val="00C4021E"/>
    <w:rsid w:val="00C4148E"/>
    <w:rsid w:val="00C426CE"/>
    <w:rsid w:val="00C44571"/>
    <w:rsid w:val="00C44EC0"/>
    <w:rsid w:val="00C45034"/>
    <w:rsid w:val="00C452C4"/>
    <w:rsid w:val="00C452DC"/>
    <w:rsid w:val="00C45E35"/>
    <w:rsid w:val="00C4628B"/>
    <w:rsid w:val="00C463D0"/>
    <w:rsid w:val="00C46E98"/>
    <w:rsid w:val="00C50975"/>
    <w:rsid w:val="00C51484"/>
    <w:rsid w:val="00C517A8"/>
    <w:rsid w:val="00C5188C"/>
    <w:rsid w:val="00C51FD1"/>
    <w:rsid w:val="00C52816"/>
    <w:rsid w:val="00C52E31"/>
    <w:rsid w:val="00C52FEA"/>
    <w:rsid w:val="00C5381B"/>
    <w:rsid w:val="00C538EF"/>
    <w:rsid w:val="00C5439A"/>
    <w:rsid w:val="00C543B4"/>
    <w:rsid w:val="00C54A2F"/>
    <w:rsid w:val="00C54BCF"/>
    <w:rsid w:val="00C56127"/>
    <w:rsid w:val="00C56169"/>
    <w:rsid w:val="00C561C6"/>
    <w:rsid w:val="00C56A8E"/>
    <w:rsid w:val="00C57082"/>
    <w:rsid w:val="00C5731F"/>
    <w:rsid w:val="00C615FF"/>
    <w:rsid w:val="00C62BB6"/>
    <w:rsid w:val="00C62C2A"/>
    <w:rsid w:val="00C62D63"/>
    <w:rsid w:val="00C63152"/>
    <w:rsid w:val="00C63D1C"/>
    <w:rsid w:val="00C63D6B"/>
    <w:rsid w:val="00C64AFE"/>
    <w:rsid w:val="00C6560A"/>
    <w:rsid w:val="00C65746"/>
    <w:rsid w:val="00C65821"/>
    <w:rsid w:val="00C6678D"/>
    <w:rsid w:val="00C671D8"/>
    <w:rsid w:val="00C67F03"/>
    <w:rsid w:val="00C7015C"/>
    <w:rsid w:val="00C70AE0"/>
    <w:rsid w:val="00C70C2F"/>
    <w:rsid w:val="00C715EF"/>
    <w:rsid w:val="00C71A41"/>
    <w:rsid w:val="00C724E4"/>
    <w:rsid w:val="00C729F2"/>
    <w:rsid w:val="00C733DF"/>
    <w:rsid w:val="00C73F80"/>
    <w:rsid w:val="00C74672"/>
    <w:rsid w:val="00C75620"/>
    <w:rsid w:val="00C7617D"/>
    <w:rsid w:val="00C771A3"/>
    <w:rsid w:val="00C77396"/>
    <w:rsid w:val="00C77461"/>
    <w:rsid w:val="00C77C37"/>
    <w:rsid w:val="00C77DC4"/>
    <w:rsid w:val="00C80138"/>
    <w:rsid w:val="00C80FE5"/>
    <w:rsid w:val="00C81AD7"/>
    <w:rsid w:val="00C81B50"/>
    <w:rsid w:val="00C82125"/>
    <w:rsid w:val="00C8283B"/>
    <w:rsid w:val="00C82D6F"/>
    <w:rsid w:val="00C82E1B"/>
    <w:rsid w:val="00C82F84"/>
    <w:rsid w:val="00C8315A"/>
    <w:rsid w:val="00C83211"/>
    <w:rsid w:val="00C83566"/>
    <w:rsid w:val="00C83824"/>
    <w:rsid w:val="00C83ACC"/>
    <w:rsid w:val="00C83BAB"/>
    <w:rsid w:val="00C83C96"/>
    <w:rsid w:val="00C84285"/>
    <w:rsid w:val="00C848F0"/>
    <w:rsid w:val="00C84F7E"/>
    <w:rsid w:val="00C84FFF"/>
    <w:rsid w:val="00C85AD1"/>
    <w:rsid w:val="00C8647E"/>
    <w:rsid w:val="00C8696E"/>
    <w:rsid w:val="00C87626"/>
    <w:rsid w:val="00C878AB"/>
    <w:rsid w:val="00C87908"/>
    <w:rsid w:val="00C87B9D"/>
    <w:rsid w:val="00C91428"/>
    <w:rsid w:val="00C91523"/>
    <w:rsid w:val="00C92CBA"/>
    <w:rsid w:val="00C93062"/>
    <w:rsid w:val="00C93C3D"/>
    <w:rsid w:val="00C94114"/>
    <w:rsid w:val="00C94185"/>
    <w:rsid w:val="00C947B2"/>
    <w:rsid w:val="00C949C7"/>
    <w:rsid w:val="00C95557"/>
    <w:rsid w:val="00C9570B"/>
    <w:rsid w:val="00C95DAD"/>
    <w:rsid w:val="00C95DFD"/>
    <w:rsid w:val="00C95E83"/>
    <w:rsid w:val="00C95F0B"/>
    <w:rsid w:val="00C96272"/>
    <w:rsid w:val="00C96490"/>
    <w:rsid w:val="00C96826"/>
    <w:rsid w:val="00CA09BE"/>
    <w:rsid w:val="00CA0BE8"/>
    <w:rsid w:val="00CA13B0"/>
    <w:rsid w:val="00CA2C35"/>
    <w:rsid w:val="00CA2E64"/>
    <w:rsid w:val="00CA3201"/>
    <w:rsid w:val="00CA37F9"/>
    <w:rsid w:val="00CA3A0E"/>
    <w:rsid w:val="00CA40E8"/>
    <w:rsid w:val="00CA52E3"/>
    <w:rsid w:val="00CA6051"/>
    <w:rsid w:val="00CA7056"/>
    <w:rsid w:val="00CA7AB8"/>
    <w:rsid w:val="00CA7B40"/>
    <w:rsid w:val="00CA7E2F"/>
    <w:rsid w:val="00CB02F7"/>
    <w:rsid w:val="00CB08C9"/>
    <w:rsid w:val="00CB0BFE"/>
    <w:rsid w:val="00CB131C"/>
    <w:rsid w:val="00CB2083"/>
    <w:rsid w:val="00CB2E71"/>
    <w:rsid w:val="00CB39F4"/>
    <w:rsid w:val="00CB3DED"/>
    <w:rsid w:val="00CB3E25"/>
    <w:rsid w:val="00CB46F4"/>
    <w:rsid w:val="00CB53F4"/>
    <w:rsid w:val="00CB555E"/>
    <w:rsid w:val="00CB5814"/>
    <w:rsid w:val="00CB622F"/>
    <w:rsid w:val="00CB6898"/>
    <w:rsid w:val="00CB7576"/>
    <w:rsid w:val="00CB7E86"/>
    <w:rsid w:val="00CC044A"/>
    <w:rsid w:val="00CC173E"/>
    <w:rsid w:val="00CC1B03"/>
    <w:rsid w:val="00CC1D3C"/>
    <w:rsid w:val="00CC2CF7"/>
    <w:rsid w:val="00CC2E19"/>
    <w:rsid w:val="00CC30A2"/>
    <w:rsid w:val="00CC39B4"/>
    <w:rsid w:val="00CC4B3A"/>
    <w:rsid w:val="00CC4F09"/>
    <w:rsid w:val="00CC597F"/>
    <w:rsid w:val="00CC59BA"/>
    <w:rsid w:val="00CC5E3A"/>
    <w:rsid w:val="00CC64A4"/>
    <w:rsid w:val="00CC73BF"/>
    <w:rsid w:val="00CC7799"/>
    <w:rsid w:val="00CC7B70"/>
    <w:rsid w:val="00CC7BDA"/>
    <w:rsid w:val="00CD0275"/>
    <w:rsid w:val="00CD0A13"/>
    <w:rsid w:val="00CD1246"/>
    <w:rsid w:val="00CD12BD"/>
    <w:rsid w:val="00CD1972"/>
    <w:rsid w:val="00CD1AAA"/>
    <w:rsid w:val="00CD370A"/>
    <w:rsid w:val="00CD3ED8"/>
    <w:rsid w:val="00CD45F9"/>
    <w:rsid w:val="00CD4CA7"/>
    <w:rsid w:val="00CD5063"/>
    <w:rsid w:val="00CD5633"/>
    <w:rsid w:val="00CD67E5"/>
    <w:rsid w:val="00CD7F04"/>
    <w:rsid w:val="00CE0275"/>
    <w:rsid w:val="00CE0FC1"/>
    <w:rsid w:val="00CE130B"/>
    <w:rsid w:val="00CE1474"/>
    <w:rsid w:val="00CE16D3"/>
    <w:rsid w:val="00CE187A"/>
    <w:rsid w:val="00CE1B9D"/>
    <w:rsid w:val="00CE1F0B"/>
    <w:rsid w:val="00CE2260"/>
    <w:rsid w:val="00CE2FED"/>
    <w:rsid w:val="00CE3F52"/>
    <w:rsid w:val="00CE4DF7"/>
    <w:rsid w:val="00CE51AC"/>
    <w:rsid w:val="00CE547D"/>
    <w:rsid w:val="00CE5A5C"/>
    <w:rsid w:val="00CE5F39"/>
    <w:rsid w:val="00CE6F72"/>
    <w:rsid w:val="00CE7339"/>
    <w:rsid w:val="00CE760D"/>
    <w:rsid w:val="00CE7640"/>
    <w:rsid w:val="00CF1194"/>
    <w:rsid w:val="00CF1C65"/>
    <w:rsid w:val="00CF1D68"/>
    <w:rsid w:val="00CF306B"/>
    <w:rsid w:val="00CF37FC"/>
    <w:rsid w:val="00CF55A8"/>
    <w:rsid w:val="00CF6334"/>
    <w:rsid w:val="00CF6497"/>
    <w:rsid w:val="00CF7072"/>
    <w:rsid w:val="00CF727F"/>
    <w:rsid w:val="00CF7371"/>
    <w:rsid w:val="00CF74BB"/>
    <w:rsid w:val="00CF7564"/>
    <w:rsid w:val="00CF7D64"/>
    <w:rsid w:val="00D0049F"/>
    <w:rsid w:val="00D00547"/>
    <w:rsid w:val="00D00886"/>
    <w:rsid w:val="00D01035"/>
    <w:rsid w:val="00D014B9"/>
    <w:rsid w:val="00D016F3"/>
    <w:rsid w:val="00D0260C"/>
    <w:rsid w:val="00D02725"/>
    <w:rsid w:val="00D02818"/>
    <w:rsid w:val="00D02974"/>
    <w:rsid w:val="00D03E16"/>
    <w:rsid w:val="00D041B1"/>
    <w:rsid w:val="00D042F6"/>
    <w:rsid w:val="00D0478E"/>
    <w:rsid w:val="00D049A0"/>
    <w:rsid w:val="00D052B0"/>
    <w:rsid w:val="00D057D4"/>
    <w:rsid w:val="00D05BB6"/>
    <w:rsid w:val="00D05E78"/>
    <w:rsid w:val="00D06826"/>
    <w:rsid w:val="00D1054B"/>
    <w:rsid w:val="00D10850"/>
    <w:rsid w:val="00D1230D"/>
    <w:rsid w:val="00D1299C"/>
    <w:rsid w:val="00D1299F"/>
    <w:rsid w:val="00D12A99"/>
    <w:rsid w:val="00D12C66"/>
    <w:rsid w:val="00D12CC4"/>
    <w:rsid w:val="00D139CB"/>
    <w:rsid w:val="00D13B8C"/>
    <w:rsid w:val="00D13E3F"/>
    <w:rsid w:val="00D13F9D"/>
    <w:rsid w:val="00D14B33"/>
    <w:rsid w:val="00D14E93"/>
    <w:rsid w:val="00D15AF2"/>
    <w:rsid w:val="00D164E2"/>
    <w:rsid w:val="00D166DA"/>
    <w:rsid w:val="00D16AF8"/>
    <w:rsid w:val="00D16DC1"/>
    <w:rsid w:val="00D17266"/>
    <w:rsid w:val="00D1770F"/>
    <w:rsid w:val="00D207E5"/>
    <w:rsid w:val="00D2115D"/>
    <w:rsid w:val="00D213D6"/>
    <w:rsid w:val="00D213DD"/>
    <w:rsid w:val="00D21F2F"/>
    <w:rsid w:val="00D225CB"/>
    <w:rsid w:val="00D229D4"/>
    <w:rsid w:val="00D24465"/>
    <w:rsid w:val="00D25C6C"/>
    <w:rsid w:val="00D261C0"/>
    <w:rsid w:val="00D26944"/>
    <w:rsid w:val="00D26EB2"/>
    <w:rsid w:val="00D30D11"/>
    <w:rsid w:val="00D310C6"/>
    <w:rsid w:val="00D31CC6"/>
    <w:rsid w:val="00D3309C"/>
    <w:rsid w:val="00D33765"/>
    <w:rsid w:val="00D33A50"/>
    <w:rsid w:val="00D33EE0"/>
    <w:rsid w:val="00D34461"/>
    <w:rsid w:val="00D34C1D"/>
    <w:rsid w:val="00D35287"/>
    <w:rsid w:val="00D35A1D"/>
    <w:rsid w:val="00D35EFE"/>
    <w:rsid w:val="00D36089"/>
    <w:rsid w:val="00D3658D"/>
    <w:rsid w:val="00D3679A"/>
    <w:rsid w:val="00D3719E"/>
    <w:rsid w:val="00D37227"/>
    <w:rsid w:val="00D40055"/>
    <w:rsid w:val="00D409A2"/>
    <w:rsid w:val="00D40A82"/>
    <w:rsid w:val="00D41848"/>
    <w:rsid w:val="00D41B07"/>
    <w:rsid w:val="00D41B5D"/>
    <w:rsid w:val="00D428A5"/>
    <w:rsid w:val="00D42D3B"/>
    <w:rsid w:val="00D43D21"/>
    <w:rsid w:val="00D444A2"/>
    <w:rsid w:val="00D444A8"/>
    <w:rsid w:val="00D446B6"/>
    <w:rsid w:val="00D454D8"/>
    <w:rsid w:val="00D45D9B"/>
    <w:rsid w:val="00D462A5"/>
    <w:rsid w:val="00D46EA4"/>
    <w:rsid w:val="00D47305"/>
    <w:rsid w:val="00D47547"/>
    <w:rsid w:val="00D503AE"/>
    <w:rsid w:val="00D513D4"/>
    <w:rsid w:val="00D51D1E"/>
    <w:rsid w:val="00D51D3D"/>
    <w:rsid w:val="00D51D4D"/>
    <w:rsid w:val="00D527AA"/>
    <w:rsid w:val="00D52E85"/>
    <w:rsid w:val="00D53513"/>
    <w:rsid w:val="00D55568"/>
    <w:rsid w:val="00D55A74"/>
    <w:rsid w:val="00D567C2"/>
    <w:rsid w:val="00D5762F"/>
    <w:rsid w:val="00D57ED1"/>
    <w:rsid w:val="00D60C5A"/>
    <w:rsid w:val="00D60DAE"/>
    <w:rsid w:val="00D61365"/>
    <w:rsid w:val="00D6259D"/>
    <w:rsid w:val="00D62E3A"/>
    <w:rsid w:val="00D632F9"/>
    <w:rsid w:val="00D64248"/>
    <w:rsid w:val="00D65484"/>
    <w:rsid w:val="00D656B2"/>
    <w:rsid w:val="00D6673C"/>
    <w:rsid w:val="00D66ACC"/>
    <w:rsid w:val="00D6727F"/>
    <w:rsid w:val="00D67A1C"/>
    <w:rsid w:val="00D71207"/>
    <w:rsid w:val="00D71775"/>
    <w:rsid w:val="00D717E2"/>
    <w:rsid w:val="00D71807"/>
    <w:rsid w:val="00D72535"/>
    <w:rsid w:val="00D72694"/>
    <w:rsid w:val="00D7270C"/>
    <w:rsid w:val="00D72833"/>
    <w:rsid w:val="00D72F15"/>
    <w:rsid w:val="00D736D4"/>
    <w:rsid w:val="00D73B88"/>
    <w:rsid w:val="00D73FF1"/>
    <w:rsid w:val="00D7412A"/>
    <w:rsid w:val="00D745CF"/>
    <w:rsid w:val="00D749A2"/>
    <w:rsid w:val="00D754F9"/>
    <w:rsid w:val="00D75504"/>
    <w:rsid w:val="00D76095"/>
    <w:rsid w:val="00D77537"/>
    <w:rsid w:val="00D77783"/>
    <w:rsid w:val="00D801E6"/>
    <w:rsid w:val="00D80481"/>
    <w:rsid w:val="00D80DA7"/>
    <w:rsid w:val="00D80ED1"/>
    <w:rsid w:val="00D811DE"/>
    <w:rsid w:val="00D81A85"/>
    <w:rsid w:val="00D83E52"/>
    <w:rsid w:val="00D853F3"/>
    <w:rsid w:val="00D85F3A"/>
    <w:rsid w:val="00D8636B"/>
    <w:rsid w:val="00D869E8"/>
    <w:rsid w:val="00D8700E"/>
    <w:rsid w:val="00D872BC"/>
    <w:rsid w:val="00D87B15"/>
    <w:rsid w:val="00D90351"/>
    <w:rsid w:val="00D90791"/>
    <w:rsid w:val="00D907BB"/>
    <w:rsid w:val="00D90903"/>
    <w:rsid w:val="00D90A6F"/>
    <w:rsid w:val="00D917F8"/>
    <w:rsid w:val="00D91CE0"/>
    <w:rsid w:val="00D9261D"/>
    <w:rsid w:val="00D92DCA"/>
    <w:rsid w:val="00D937EF"/>
    <w:rsid w:val="00D93A3E"/>
    <w:rsid w:val="00D93B7C"/>
    <w:rsid w:val="00D93FF5"/>
    <w:rsid w:val="00D95749"/>
    <w:rsid w:val="00D95D7A"/>
    <w:rsid w:val="00D9643E"/>
    <w:rsid w:val="00D97427"/>
    <w:rsid w:val="00DA0593"/>
    <w:rsid w:val="00DA144E"/>
    <w:rsid w:val="00DA1B05"/>
    <w:rsid w:val="00DA2043"/>
    <w:rsid w:val="00DA3D74"/>
    <w:rsid w:val="00DA3E91"/>
    <w:rsid w:val="00DA44BC"/>
    <w:rsid w:val="00DA4698"/>
    <w:rsid w:val="00DA49EF"/>
    <w:rsid w:val="00DA4D18"/>
    <w:rsid w:val="00DA7229"/>
    <w:rsid w:val="00DA76ED"/>
    <w:rsid w:val="00DB0A08"/>
    <w:rsid w:val="00DB0D78"/>
    <w:rsid w:val="00DB13B0"/>
    <w:rsid w:val="00DB1753"/>
    <w:rsid w:val="00DB1D4A"/>
    <w:rsid w:val="00DB1EAF"/>
    <w:rsid w:val="00DB22A0"/>
    <w:rsid w:val="00DB2866"/>
    <w:rsid w:val="00DB29FD"/>
    <w:rsid w:val="00DB2AEE"/>
    <w:rsid w:val="00DB442C"/>
    <w:rsid w:val="00DB44AA"/>
    <w:rsid w:val="00DB6384"/>
    <w:rsid w:val="00DB65D1"/>
    <w:rsid w:val="00DB6A83"/>
    <w:rsid w:val="00DB74BB"/>
    <w:rsid w:val="00DB76A2"/>
    <w:rsid w:val="00DB79D1"/>
    <w:rsid w:val="00DB7A3C"/>
    <w:rsid w:val="00DC0046"/>
    <w:rsid w:val="00DC0623"/>
    <w:rsid w:val="00DC0EAB"/>
    <w:rsid w:val="00DC132C"/>
    <w:rsid w:val="00DC238C"/>
    <w:rsid w:val="00DC239D"/>
    <w:rsid w:val="00DC2E70"/>
    <w:rsid w:val="00DC3A31"/>
    <w:rsid w:val="00DC3CC5"/>
    <w:rsid w:val="00DC40D5"/>
    <w:rsid w:val="00DC415F"/>
    <w:rsid w:val="00DC5761"/>
    <w:rsid w:val="00DC5DD6"/>
    <w:rsid w:val="00DC6981"/>
    <w:rsid w:val="00DC72EA"/>
    <w:rsid w:val="00DC74D3"/>
    <w:rsid w:val="00DC75F6"/>
    <w:rsid w:val="00DC76DE"/>
    <w:rsid w:val="00DC7ACB"/>
    <w:rsid w:val="00DD0380"/>
    <w:rsid w:val="00DD0ED7"/>
    <w:rsid w:val="00DD195F"/>
    <w:rsid w:val="00DD1FD4"/>
    <w:rsid w:val="00DD2551"/>
    <w:rsid w:val="00DD31BB"/>
    <w:rsid w:val="00DD379D"/>
    <w:rsid w:val="00DD48A9"/>
    <w:rsid w:val="00DD57BF"/>
    <w:rsid w:val="00DD67F1"/>
    <w:rsid w:val="00DD6AC2"/>
    <w:rsid w:val="00DD6CA6"/>
    <w:rsid w:val="00DD7C26"/>
    <w:rsid w:val="00DE0FDB"/>
    <w:rsid w:val="00DE2F7B"/>
    <w:rsid w:val="00DE3762"/>
    <w:rsid w:val="00DE4158"/>
    <w:rsid w:val="00DE41A5"/>
    <w:rsid w:val="00DE4FB9"/>
    <w:rsid w:val="00DE532E"/>
    <w:rsid w:val="00DE648F"/>
    <w:rsid w:val="00DE675F"/>
    <w:rsid w:val="00DE73C6"/>
    <w:rsid w:val="00DE7F9B"/>
    <w:rsid w:val="00DF15E7"/>
    <w:rsid w:val="00DF1D3C"/>
    <w:rsid w:val="00DF26A9"/>
    <w:rsid w:val="00DF2AD8"/>
    <w:rsid w:val="00DF2ED6"/>
    <w:rsid w:val="00DF39E8"/>
    <w:rsid w:val="00DF3B2F"/>
    <w:rsid w:val="00DF3BBC"/>
    <w:rsid w:val="00DF3EBD"/>
    <w:rsid w:val="00DF3FB2"/>
    <w:rsid w:val="00DF40C6"/>
    <w:rsid w:val="00DF4E08"/>
    <w:rsid w:val="00DF5030"/>
    <w:rsid w:val="00DF551C"/>
    <w:rsid w:val="00DF5912"/>
    <w:rsid w:val="00DF5D07"/>
    <w:rsid w:val="00DF60F9"/>
    <w:rsid w:val="00DF6773"/>
    <w:rsid w:val="00DF6AB3"/>
    <w:rsid w:val="00DF70C7"/>
    <w:rsid w:val="00DF7351"/>
    <w:rsid w:val="00DF7EC5"/>
    <w:rsid w:val="00E00504"/>
    <w:rsid w:val="00E00D90"/>
    <w:rsid w:val="00E011EA"/>
    <w:rsid w:val="00E01398"/>
    <w:rsid w:val="00E0230C"/>
    <w:rsid w:val="00E024D6"/>
    <w:rsid w:val="00E0298B"/>
    <w:rsid w:val="00E031E9"/>
    <w:rsid w:val="00E04168"/>
    <w:rsid w:val="00E04478"/>
    <w:rsid w:val="00E0458C"/>
    <w:rsid w:val="00E0474D"/>
    <w:rsid w:val="00E04874"/>
    <w:rsid w:val="00E05D55"/>
    <w:rsid w:val="00E065AA"/>
    <w:rsid w:val="00E06DB3"/>
    <w:rsid w:val="00E06F55"/>
    <w:rsid w:val="00E07373"/>
    <w:rsid w:val="00E07CB6"/>
    <w:rsid w:val="00E1027D"/>
    <w:rsid w:val="00E105DB"/>
    <w:rsid w:val="00E10D84"/>
    <w:rsid w:val="00E10ED3"/>
    <w:rsid w:val="00E1140B"/>
    <w:rsid w:val="00E12D45"/>
    <w:rsid w:val="00E12F5F"/>
    <w:rsid w:val="00E12FC8"/>
    <w:rsid w:val="00E13EF0"/>
    <w:rsid w:val="00E13F2F"/>
    <w:rsid w:val="00E144A2"/>
    <w:rsid w:val="00E148CD"/>
    <w:rsid w:val="00E15C90"/>
    <w:rsid w:val="00E15FED"/>
    <w:rsid w:val="00E1617B"/>
    <w:rsid w:val="00E16E93"/>
    <w:rsid w:val="00E16F52"/>
    <w:rsid w:val="00E1705A"/>
    <w:rsid w:val="00E1736D"/>
    <w:rsid w:val="00E176BF"/>
    <w:rsid w:val="00E17EC5"/>
    <w:rsid w:val="00E20E65"/>
    <w:rsid w:val="00E21C78"/>
    <w:rsid w:val="00E22069"/>
    <w:rsid w:val="00E223A1"/>
    <w:rsid w:val="00E22969"/>
    <w:rsid w:val="00E22A62"/>
    <w:rsid w:val="00E24133"/>
    <w:rsid w:val="00E25BDD"/>
    <w:rsid w:val="00E2658C"/>
    <w:rsid w:val="00E26ED3"/>
    <w:rsid w:val="00E26FBB"/>
    <w:rsid w:val="00E3054B"/>
    <w:rsid w:val="00E30B37"/>
    <w:rsid w:val="00E30C80"/>
    <w:rsid w:val="00E3190F"/>
    <w:rsid w:val="00E31EE0"/>
    <w:rsid w:val="00E325E0"/>
    <w:rsid w:val="00E32B11"/>
    <w:rsid w:val="00E32E1F"/>
    <w:rsid w:val="00E3334F"/>
    <w:rsid w:val="00E33623"/>
    <w:rsid w:val="00E33BB1"/>
    <w:rsid w:val="00E34152"/>
    <w:rsid w:val="00E34F36"/>
    <w:rsid w:val="00E35899"/>
    <w:rsid w:val="00E359A2"/>
    <w:rsid w:val="00E36122"/>
    <w:rsid w:val="00E37195"/>
    <w:rsid w:val="00E37446"/>
    <w:rsid w:val="00E375D8"/>
    <w:rsid w:val="00E376BF"/>
    <w:rsid w:val="00E40889"/>
    <w:rsid w:val="00E408EF"/>
    <w:rsid w:val="00E40D6B"/>
    <w:rsid w:val="00E412F7"/>
    <w:rsid w:val="00E41359"/>
    <w:rsid w:val="00E41D59"/>
    <w:rsid w:val="00E43C85"/>
    <w:rsid w:val="00E43E54"/>
    <w:rsid w:val="00E44A5D"/>
    <w:rsid w:val="00E44C5C"/>
    <w:rsid w:val="00E45251"/>
    <w:rsid w:val="00E453CE"/>
    <w:rsid w:val="00E45F77"/>
    <w:rsid w:val="00E4693B"/>
    <w:rsid w:val="00E469A2"/>
    <w:rsid w:val="00E50515"/>
    <w:rsid w:val="00E5095A"/>
    <w:rsid w:val="00E50AEB"/>
    <w:rsid w:val="00E50BAE"/>
    <w:rsid w:val="00E50D37"/>
    <w:rsid w:val="00E510E3"/>
    <w:rsid w:val="00E513E1"/>
    <w:rsid w:val="00E51EA4"/>
    <w:rsid w:val="00E522B0"/>
    <w:rsid w:val="00E52570"/>
    <w:rsid w:val="00E5317F"/>
    <w:rsid w:val="00E53531"/>
    <w:rsid w:val="00E5408C"/>
    <w:rsid w:val="00E5416B"/>
    <w:rsid w:val="00E5449F"/>
    <w:rsid w:val="00E54B25"/>
    <w:rsid w:val="00E54CEB"/>
    <w:rsid w:val="00E55400"/>
    <w:rsid w:val="00E554C6"/>
    <w:rsid w:val="00E559F5"/>
    <w:rsid w:val="00E56B4A"/>
    <w:rsid w:val="00E57320"/>
    <w:rsid w:val="00E6022E"/>
    <w:rsid w:val="00E60799"/>
    <w:rsid w:val="00E608A2"/>
    <w:rsid w:val="00E60A67"/>
    <w:rsid w:val="00E6115D"/>
    <w:rsid w:val="00E611BF"/>
    <w:rsid w:val="00E6160B"/>
    <w:rsid w:val="00E62057"/>
    <w:rsid w:val="00E624D3"/>
    <w:rsid w:val="00E62868"/>
    <w:rsid w:val="00E62C18"/>
    <w:rsid w:val="00E63D70"/>
    <w:rsid w:val="00E64720"/>
    <w:rsid w:val="00E64DB1"/>
    <w:rsid w:val="00E653E0"/>
    <w:rsid w:val="00E655B4"/>
    <w:rsid w:val="00E6563F"/>
    <w:rsid w:val="00E65808"/>
    <w:rsid w:val="00E66045"/>
    <w:rsid w:val="00E66139"/>
    <w:rsid w:val="00E663C7"/>
    <w:rsid w:val="00E668D2"/>
    <w:rsid w:val="00E676B2"/>
    <w:rsid w:val="00E7003F"/>
    <w:rsid w:val="00E70183"/>
    <w:rsid w:val="00E701D9"/>
    <w:rsid w:val="00E7040C"/>
    <w:rsid w:val="00E705B4"/>
    <w:rsid w:val="00E7094D"/>
    <w:rsid w:val="00E70AE3"/>
    <w:rsid w:val="00E7119E"/>
    <w:rsid w:val="00E71307"/>
    <w:rsid w:val="00E722D1"/>
    <w:rsid w:val="00E73467"/>
    <w:rsid w:val="00E73E56"/>
    <w:rsid w:val="00E73EA3"/>
    <w:rsid w:val="00E741B4"/>
    <w:rsid w:val="00E74A10"/>
    <w:rsid w:val="00E74D11"/>
    <w:rsid w:val="00E766E0"/>
    <w:rsid w:val="00E76DA5"/>
    <w:rsid w:val="00E770F4"/>
    <w:rsid w:val="00E77E5E"/>
    <w:rsid w:val="00E80100"/>
    <w:rsid w:val="00E804C7"/>
    <w:rsid w:val="00E80DC8"/>
    <w:rsid w:val="00E83731"/>
    <w:rsid w:val="00E83C90"/>
    <w:rsid w:val="00E85888"/>
    <w:rsid w:val="00E85D89"/>
    <w:rsid w:val="00E85ED2"/>
    <w:rsid w:val="00E861D2"/>
    <w:rsid w:val="00E870C3"/>
    <w:rsid w:val="00E871F4"/>
    <w:rsid w:val="00E87348"/>
    <w:rsid w:val="00E87458"/>
    <w:rsid w:val="00E8788D"/>
    <w:rsid w:val="00E87C55"/>
    <w:rsid w:val="00E90178"/>
    <w:rsid w:val="00E90531"/>
    <w:rsid w:val="00E90C77"/>
    <w:rsid w:val="00E910CA"/>
    <w:rsid w:val="00E917BB"/>
    <w:rsid w:val="00E91AFD"/>
    <w:rsid w:val="00E92D18"/>
    <w:rsid w:val="00E93775"/>
    <w:rsid w:val="00E93F9E"/>
    <w:rsid w:val="00E94F30"/>
    <w:rsid w:val="00E95210"/>
    <w:rsid w:val="00E95CA6"/>
    <w:rsid w:val="00E96420"/>
    <w:rsid w:val="00E970DD"/>
    <w:rsid w:val="00E972AE"/>
    <w:rsid w:val="00EA0111"/>
    <w:rsid w:val="00EA0C77"/>
    <w:rsid w:val="00EA2211"/>
    <w:rsid w:val="00EA2D8C"/>
    <w:rsid w:val="00EA2DE7"/>
    <w:rsid w:val="00EA2F4A"/>
    <w:rsid w:val="00EA2F65"/>
    <w:rsid w:val="00EA331F"/>
    <w:rsid w:val="00EA390F"/>
    <w:rsid w:val="00EA3B08"/>
    <w:rsid w:val="00EA3FFF"/>
    <w:rsid w:val="00EA4877"/>
    <w:rsid w:val="00EA508E"/>
    <w:rsid w:val="00EA5320"/>
    <w:rsid w:val="00EA66A5"/>
    <w:rsid w:val="00EA72C4"/>
    <w:rsid w:val="00EA7388"/>
    <w:rsid w:val="00EB0257"/>
    <w:rsid w:val="00EB0641"/>
    <w:rsid w:val="00EB0FE3"/>
    <w:rsid w:val="00EB1587"/>
    <w:rsid w:val="00EB19D3"/>
    <w:rsid w:val="00EB2497"/>
    <w:rsid w:val="00EB2E06"/>
    <w:rsid w:val="00EB338A"/>
    <w:rsid w:val="00EB4551"/>
    <w:rsid w:val="00EB5C7C"/>
    <w:rsid w:val="00EB6050"/>
    <w:rsid w:val="00EB6362"/>
    <w:rsid w:val="00EB6923"/>
    <w:rsid w:val="00EB6932"/>
    <w:rsid w:val="00EB7DF8"/>
    <w:rsid w:val="00EB7F0D"/>
    <w:rsid w:val="00EC0C26"/>
    <w:rsid w:val="00EC0CC5"/>
    <w:rsid w:val="00EC1CB0"/>
    <w:rsid w:val="00EC25F8"/>
    <w:rsid w:val="00EC2F6A"/>
    <w:rsid w:val="00EC3064"/>
    <w:rsid w:val="00EC343A"/>
    <w:rsid w:val="00EC4DCB"/>
    <w:rsid w:val="00EC4E8D"/>
    <w:rsid w:val="00EC52F7"/>
    <w:rsid w:val="00EC54A8"/>
    <w:rsid w:val="00EC5606"/>
    <w:rsid w:val="00EC616A"/>
    <w:rsid w:val="00EC662A"/>
    <w:rsid w:val="00EC6A2F"/>
    <w:rsid w:val="00EC7E9A"/>
    <w:rsid w:val="00ED02BE"/>
    <w:rsid w:val="00ED03F4"/>
    <w:rsid w:val="00ED0418"/>
    <w:rsid w:val="00ED069B"/>
    <w:rsid w:val="00ED0C85"/>
    <w:rsid w:val="00ED1289"/>
    <w:rsid w:val="00ED12A2"/>
    <w:rsid w:val="00ED13EA"/>
    <w:rsid w:val="00ED1ABC"/>
    <w:rsid w:val="00ED24D6"/>
    <w:rsid w:val="00ED2605"/>
    <w:rsid w:val="00ED27C4"/>
    <w:rsid w:val="00ED378F"/>
    <w:rsid w:val="00ED3833"/>
    <w:rsid w:val="00ED44C3"/>
    <w:rsid w:val="00ED4755"/>
    <w:rsid w:val="00ED56A0"/>
    <w:rsid w:val="00ED5E16"/>
    <w:rsid w:val="00ED62D0"/>
    <w:rsid w:val="00ED6368"/>
    <w:rsid w:val="00ED67B7"/>
    <w:rsid w:val="00ED6FF0"/>
    <w:rsid w:val="00ED72A3"/>
    <w:rsid w:val="00ED767A"/>
    <w:rsid w:val="00ED7883"/>
    <w:rsid w:val="00EE110A"/>
    <w:rsid w:val="00EE1621"/>
    <w:rsid w:val="00EE17B7"/>
    <w:rsid w:val="00EE2EBD"/>
    <w:rsid w:val="00EE3AD5"/>
    <w:rsid w:val="00EE513B"/>
    <w:rsid w:val="00EE58AB"/>
    <w:rsid w:val="00EE62F1"/>
    <w:rsid w:val="00EE6B9F"/>
    <w:rsid w:val="00EE745E"/>
    <w:rsid w:val="00EE7ADF"/>
    <w:rsid w:val="00EF1FEB"/>
    <w:rsid w:val="00EF2A00"/>
    <w:rsid w:val="00EF3DE0"/>
    <w:rsid w:val="00EF40EA"/>
    <w:rsid w:val="00EF5015"/>
    <w:rsid w:val="00EF55ED"/>
    <w:rsid w:val="00EF6463"/>
    <w:rsid w:val="00EF6718"/>
    <w:rsid w:val="00EF761A"/>
    <w:rsid w:val="00EF7C48"/>
    <w:rsid w:val="00F00541"/>
    <w:rsid w:val="00F00A47"/>
    <w:rsid w:val="00F00F19"/>
    <w:rsid w:val="00F01753"/>
    <w:rsid w:val="00F021AD"/>
    <w:rsid w:val="00F02A4D"/>
    <w:rsid w:val="00F03261"/>
    <w:rsid w:val="00F03AEE"/>
    <w:rsid w:val="00F03D0C"/>
    <w:rsid w:val="00F040D1"/>
    <w:rsid w:val="00F04853"/>
    <w:rsid w:val="00F04A48"/>
    <w:rsid w:val="00F04C05"/>
    <w:rsid w:val="00F05728"/>
    <w:rsid w:val="00F05DB2"/>
    <w:rsid w:val="00F06942"/>
    <w:rsid w:val="00F06BF1"/>
    <w:rsid w:val="00F0785F"/>
    <w:rsid w:val="00F07D0E"/>
    <w:rsid w:val="00F10321"/>
    <w:rsid w:val="00F1033E"/>
    <w:rsid w:val="00F111E4"/>
    <w:rsid w:val="00F120FE"/>
    <w:rsid w:val="00F1227B"/>
    <w:rsid w:val="00F123AC"/>
    <w:rsid w:val="00F127B7"/>
    <w:rsid w:val="00F12C11"/>
    <w:rsid w:val="00F14B5D"/>
    <w:rsid w:val="00F1547C"/>
    <w:rsid w:val="00F171BC"/>
    <w:rsid w:val="00F1731D"/>
    <w:rsid w:val="00F17D9A"/>
    <w:rsid w:val="00F2004E"/>
    <w:rsid w:val="00F202A0"/>
    <w:rsid w:val="00F206DF"/>
    <w:rsid w:val="00F20A70"/>
    <w:rsid w:val="00F20B0B"/>
    <w:rsid w:val="00F21156"/>
    <w:rsid w:val="00F212DB"/>
    <w:rsid w:val="00F2133C"/>
    <w:rsid w:val="00F2150C"/>
    <w:rsid w:val="00F21FDB"/>
    <w:rsid w:val="00F22359"/>
    <w:rsid w:val="00F22789"/>
    <w:rsid w:val="00F22A55"/>
    <w:rsid w:val="00F22D41"/>
    <w:rsid w:val="00F238FF"/>
    <w:rsid w:val="00F23DEB"/>
    <w:rsid w:val="00F244B9"/>
    <w:rsid w:val="00F2453F"/>
    <w:rsid w:val="00F24FAC"/>
    <w:rsid w:val="00F2509C"/>
    <w:rsid w:val="00F25C83"/>
    <w:rsid w:val="00F25EA7"/>
    <w:rsid w:val="00F264B7"/>
    <w:rsid w:val="00F26DF4"/>
    <w:rsid w:val="00F30002"/>
    <w:rsid w:val="00F305A3"/>
    <w:rsid w:val="00F305B0"/>
    <w:rsid w:val="00F30693"/>
    <w:rsid w:val="00F30996"/>
    <w:rsid w:val="00F315E0"/>
    <w:rsid w:val="00F3184C"/>
    <w:rsid w:val="00F31D1F"/>
    <w:rsid w:val="00F31D34"/>
    <w:rsid w:val="00F32148"/>
    <w:rsid w:val="00F3246F"/>
    <w:rsid w:val="00F3263E"/>
    <w:rsid w:val="00F33B14"/>
    <w:rsid w:val="00F343CE"/>
    <w:rsid w:val="00F355D3"/>
    <w:rsid w:val="00F35AE9"/>
    <w:rsid w:val="00F364CC"/>
    <w:rsid w:val="00F40799"/>
    <w:rsid w:val="00F40DA1"/>
    <w:rsid w:val="00F41695"/>
    <w:rsid w:val="00F42362"/>
    <w:rsid w:val="00F431C8"/>
    <w:rsid w:val="00F43946"/>
    <w:rsid w:val="00F44292"/>
    <w:rsid w:val="00F442B0"/>
    <w:rsid w:val="00F44577"/>
    <w:rsid w:val="00F44E15"/>
    <w:rsid w:val="00F4554C"/>
    <w:rsid w:val="00F45978"/>
    <w:rsid w:val="00F45AB3"/>
    <w:rsid w:val="00F472C5"/>
    <w:rsid w:val="00F47918"/>
    <w:rsid w:val="00F47CB5"/>
    <w:rsid w:val="00F47CBC"/>
    <w:rsid w:val="00F50F6A"/>
    <w:rsid w:val="00F5285B"/>
    <w:rsid w:val="00F528DA"/>
    <w:rsid w:val="00F52CB4"/>
    <w:rsid w:val="00F52E31"/>
    <w:rsid w:val="00F54625"/>
    <w:rsid w:val="00F54D06"/>
    <w:rsid w:val="00F55331"/>
    <w:rsid w:val="00F5534B"/>
    <w:rsid w:val="00F55A0B"/>
    <w:rsid w:val="00F55E5F"/>
    <w:rsid w:val="00F562B1"/>
    <w:rsid w:val="00F568CD"/>
    <w:rsid w:val="00F57221"/>
    <w:rsid w:val="00F57460"/>
    <w:rsid w:val="00F57704"/>
    <w:rsid w:val="00F57ED4"/>
    <w:rsid w:val="00F60864"/>
    <w:rsid w:val="00F61914"/>
    <w:rsid w:val="00F61F5B"/>
    <w:rsid w:val="00F62619"/>
    <w:rsid w:val="00F6340B"/>
    <w:rsid w:val="00F6405B"/>
    <w:rsid w:val="00F649AD"/>
    <w:rsid w:val="00F65399"/>
    <w:rsid w:val="00F65931"/>
    <w:rsid w:val="00F65F2A"/>
    <w:rsid w:val="00F6605F"/>
    <w:rsid w:val="00F66642"/>
    <w:rsid w:val="00F669E3"/>
    <w:rsid w:val="00F66E52"/>
    <w:rsid w:val="00F66F99"/>
    <w:rsid w:val="00F6710F"/>
    <w:rsid w:val="00F67493"/>
    <w:rsid w:val="00F675ED"/>
    <w:rsid w:val="00F705AF"/>
    <w:rsid w:val="00F71192"/>
    <w:rsid w:val="00F7120F"/>
    <w:rsid w:val="00F71A41"/>
    <w:rsid w:val="00F71B3A"/>
    <w:rsid w:val="00F71FC3"/>
    <w:rsid w:val="00F7349D"/>
    <w:rsid w:val="00F739ED"/>
    <w:rsid w:val="00F73B91"/>
    <w:rsid w:val="00F73C5E"/>
    <w:rsid w:val="00F73DF9"/>
    <w:rsid w:val="00F74185"/>
    <w:rsid w:val="00F743ED"/>
    <w:rsid w:val="00F7490C"/>
    <w:rsid w:val="00F7547A"/>
    <w:rsid w:val="00F75900"/>
    <w:rsid w:val="00F75A86"/>
    <w:rsid w:val="00F76086"/>
    <w:rsid w:val="00F76E48"/>
    <w:rsid w:val="00F770BC"/>
    <w:rsid w:val="00F77254"/>
    <w:rsid w:val="00F77933"/>
    <w:rsid w:val="00F779B6"/>
    <w:rsid w:val="00F80073"/>
    <w:rsid w:val="00F8010C"/>
    <w:rsid w:val="00F80F3C"/>
    <w:rsid w:val="00F80F9E"/>
    <w:rsid w:val="00F81573"/>
    <w:rsid w:val="00F8294F"/>
    <w:rsid w:val="00F83718"/>
    <w:rsid w:val="00F83823"/>
    <w:rsid w:val="00F83A46"/>
    <w:rsid w:val="00F8488B"/>
    <w:rsid w:val="00F856DC"/>
    <w:rsid w:val="00F85781"/>
    <w:rsid w:val="00F8695C"/>
    <w:rsid w:val="00F87A74"/>
    <w:rsid w:val="00F87B6A"/>
    <w:rsid w:val="00F904FB"/>
    <w:rsid w:val="00F90C19"/>
    <w:rsid w:val="00F92DA6"/>
    <w:rsid w:val="00F94047"/>
    <w:rsid w:val="00F946D5"/>
    <w:rsid w:val="00F94C96"/>
    <w:rsid w:val="00F94E08"/>
    <w:rsid w:val="00F960E1"/>
    <w:rsid w:val="00F9625C"/>
    <w:rsid w:val="00F963AE"/>
    <w:rsid w:val="00F97583"/>
    <w:rsid w:val="00F977E2"/>
    <w:rsid w:val="00FA0E5B"/>
    <w:rsid w:val="00FA0FAB"/>
    <w:rsid w:val="00FA1B63"/>
    <w:rsid w:val="00FA1EB5"/>
    <w:rsid w:val="00FA1EE1"/>
    <w:rsid w:val="00FA256A"/>
    <w:rsid w:val="00FA2962"/>
    <w:rsid w:val="00FA34A4"/>
    <w:rsid w:val="00FA35B3"/>
    <w:rsid w:val="00FA3E72"/>
    <w:rsid w:val="00FA4428"/>
    <w:rsid w:val="00FA455F"/>
    <w:rsid w:val="00FA4F1B"/>
    <w:rsid w:val="00FA5131"/>
    <w:rsid w:val="00FA5232"/>
    <w:rsid w:val="00FA5852"/>
    <w:rsid w:val="00FA5DBB"/>
    <w:rsid w:val="00FA6F4A"/>
    <w:rsid w:val="00FA737C"/>
    <w:rsid w:val="00FA775B"/>
    <w:rsid w:val="00FA7F79"/>
    <w:rsid w:val="00FB1709"/>
    <w:rsid w:val="00FB182D"/>
    <w:rsid w:val="00FB30B7"/>
    <w:rsid w:val="00FB3873"/>
    <w:rsid w:val="00FB436B"/>
    <w:rsid w:val="00FB4CC2"/>
    <w:rsid w:val="00FB55D2"/>
    <w:rsid w:val="00FB7943"/>
    <w:rsid w:val="00FB7BAC"/>
    <w:rsid w:val="00FB7FCC"/>
    <w:rsid w:val="00FB7FFE"/>
    <w:rsid w:val="00FC01B9"/>
    <w:rsid w:val="00FC2584"/>
    <w:rsid w:val="00FC2CB0"/>
    <w:rsid w:val="00FC2F3C"/>
    <w:rsid w:val="00FC387C"/>
    <w:rsid w:val="00FC3C24"/>
    <w:rsid w:val="00FC47E6"/>
    <w:rsid w:val="00FC4AA2"/>
    <w:rsid w:val="00FC50C1"/>
    <w:rsid w:val="00FC5CBB"/>
    <w:rsid w:val="00FC662C"/>
    <w:rsid w:val="00FC6715"/>
    <w:rsid w:val="00FC68DB"/>
    <w:rsid w:val="00FC6CFE"/>
    <w:rsid w:val="00FC73A5"/>
    <w:rsid w:val="00FC767B"/>
    <w:rsid w:val="00FC7D60"/>
    <w:rsid w:val="00FD047C"/>
    <w:rsid w:val="00FD08B1"/>
    <w:rsid w:val="00FD0A5C"/>
    <w:rsid w:val="00FD13F0"/>
    <w:rsid w:val="00FD2708"/>
    <w:rsid w:val="00FD28FE"/>
    <w:rsid w:val="00FD3169"/>
    <w:rsid w:val="00FD386A"/>
    <w:rsid w:val="00FD3ED1"/>
    <w:rsid w:val="00FD52CC"/>
    <w:rsid w:val="00FD5E0A"/>
    <w:rsid w:val="00FD5FD0"/>
    <w:rsid w:val="00FD6289"/>
    <w:rsid w:val="00FD64AE"/>
    <w:rsid w:val="00FD6947"/>
    <w:rsid w:val="00FD6AB5"/>
    <w:rsid w:val="00FD79D2"/>
    <w:rsid w:val="00FD7E30"/>
    <w:rsid w:val="00FE010E"/>
    <w:rsid w:val="00FE01E1"/>
    <w:rsid w:val="00FE0256"/>
    <w:rsid w:val="00FE18AF"/>
    <w:rsid w:val="00FE19F3"/>
    <w:rsid w:val="00FE1D02"/>
    <w:rsid w:val="00FE2501"/>
    <w:rsid w:val="00FE2D51"/>
    <w:rsid w:val="00FE2FD8"/>
    <w:rsid w:val="00FE3A84"/>
    <w:rsid w:val="00FE43D7"/>
    <w:rsid w:val="00FE4628"/>
    <w:rsid w:val="00FE4B40"/>
    <w:rsid w:val="00FE5249"/>
    <w:rsid w:val="00FE5303"/>
    <w:rsid w:val="00FE6E7A"/>
    <w:rsid w:val="00FE71FE"/>
    <w:rsid w:val="00FE74C3"/>
    <w:rsid w:val="00FE79DA"/>
    <w:rsid w:val="00FF046B"/>
    <w:rsid w:val="00FF0728"/>
    <w:rsid w:val="00FF0ADE"/>
    <w:rsid w:val="00FF0B61"/>
    <w:rsid w:val="00FF109A"/>
    <w:rsid w:val="00FF15D8"/>
    <w:rsid w:val="00FF18FA"/>
    <w:rsid w:val="00FF1BCE"/>
    <w:rsid w:val="00FF207C"/>
    <w:rsid w:val="00FF30F8"/>
    <w:rsid w:val="00FF3AD6"/>
    <w:rsid w:val="00FF3C17"/>
    <w:rsid w:val="00FF4852"/>
    <w:rsid w:val="00FF4B90"/>
    <w:rsid w:val="00FF4C0F"/>
    <w:rsid w:val="00FF5877"/>
    <w:rsid w:val="00FF6C3B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1C860"/>
  <w15:docId w15:val="{BE5F3E07-6D9B-440F-9912-B66B5D2A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C1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917FA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917FA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Georgia" w:hAnsi="Georgia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B442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Nagwek4">
    <w:name w:val="heading 4"/>
    <w:basedOn w:val="Normalny"/>
    <w:next w:val="Normalny"/>
    <w:link w:val="Nagwek4Znak"/>
    <w:qFormat/>
    <w:rsid w:val="006D704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C4C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917FA"/>
    <w:pPr>
      <w:tabs>
        <w:tab w:val="num" w:pos="0"/>
      </w:tabs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083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917F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rsid w:val="00B917FA"/>
    <w:rPr>
      <w:rFonts w:ascii="Georgia" w:eastAsia="Times New Roman" w:hAnsi="Georgia" w:cs="Times New Roman"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B917FA"/>
    <w:rPr>
      <w:rFonts w:ascii="Times New Roman" w:eastAsia="Times New Roman" w:hAnsi="Times New Roman" w:cs="Times New Roman"/>
      <w:b/>
      <w:bCs/>
      <w:lang w:eastAsia="ar-SA"/>
    </w:rPr>
  </w:style>
  <w:style w:type="numbering" w:customStyle="1" w:styleId="Bezlisty1">
    <w:name w:val="Bez listy1"/>
    <w:next w:val="Bezlisty"/>
    <w:semiHidden/>
    <w:rsid w:val="00B917FA"/>
  </w:style>
  <w:style w:type="character" w:customStyle="1" w:styleId="WW8Num3z0">
    <w:name w:val="WW8Num3z0"/>
    <w:rsid w:val="00B917FA"/>
    <w:rPr>
      <w:color w:val="auto"/>
    </w:rPr>
  </w:style>
  <w:style w:type="character" w:customStyle="1" w:styleId="WW8Num7z0">
    <w:name w:val="WW8Num7z0"/>
    <w:rsid w:val="00B917FA"/>
    <w:rPr>
      <w:color w:val="auto"/>
    </w:rPr>
  </w:style>
  <w:style w:type="character" w:customStyle="1" w:styleId="WW8Num10z0">
    <w:name w:val="WW8Num10z0"/>
    <w:rsid w:val="00B917FA"/>
    <w:rPr>
      <w:rFonts w:ascii="Times New Roman" w:hAnsi="Times New Roman"/>
      <w:color w:val="auto"/>
    </w:rPr>
  </w:style>
  <w:style w:type="character" w:customStyle="1" w:styleId="WW8Num11z0">
    <w:name w:val="WW8Num11z0"/>
    <w:rsid w:val="00B917FA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3z0">
    <w:name w:val="WW8Num13z0"/>
    <w:rsid w:val="00B917FA"/>
    <w:rPr>
      <w:color w:val="auto"/>
    </w:rPr>
  </w:style>
  <w:style w:type="character" w:customStyle="1" w:styleId="WW8Num18z0">
    <w:name w:val="WW8Num18z0"/>
    <w:rsid w:val="00B917FA"/>
    <w:rPr>
      <w:color w:val="auto"/>
    </w:rPr>
  </w:style>
  <w:style w:type="character" w:customStyle="1" w:styleId="WW8Num26z0">
    <w:name w:val="WW8Num26z0"/>
    <w:rsid w:val="00B917FA"/>
    <w:rPr>
      <w:b/>
    </w:rPr>
  </w:style>
  <w:style w:type="character" w:customStyle="1" w:styleId="WW8Num27z3">
    <w:name w:val="WW8Num27z3"/>
    <w:rsid w:val="00B917FA"/>
    <w:rPr>
      <w:rFonts w:ascii="Times New Roman" w:hAnsi="Times New Roman" w:cs="Times New Roman"/>
    </w:rPr>
  </w:style>
  <w:style w:type="character" w:customStyle="1" w:styleId="WW8Num31z0">
    <w:name w:val="WW8Num31z0"/>
    <w:rsid w:val="00B917FA"/>
    <w:rPr>
      <w:rFonts w:ascii="Times New Roman" w:hAnsi="Times New Roman"/>
      <w:color w:val="auto"/>
    </w:rPr>
  </w:style>
  <w:style w:type="character" w:customStyle="1" w:styleId="WW8Num37z3">
    <w:name w:val="WW8Num37z3"/>
    <w:rsid w:val="00B917FA"/>
    <w:rPr>
      <w:rFonts w:ascii="Symbol" w:hAnsi="Symbol"/>
    </w:rPr>
  </w:style>
  <w:style w:type="character" w:customStyle="1" w:styleId="Domylnaczcionkaakapitu4">
    <w:name w:val="Domyślna czcionka akapitu4"/>
    <w:rsid w:val="00B917FA"/>
  </w:style>
  <w:style w:type="character" w:customStyle="1" w:styleId="WW8Num8z0">
    <w:name w:val="WW8Num8z0"/>
    <w:rsid w:val="00B917FA"/>
    <w:rPr>
      <w:color w:val="auto"/>
    </w:rPr>
  </w:style>
  <w:style w:type="character" w:customStyle="1" w:styleId="WW8Num12z0">
    <w:name w:val="WW8Num12z0"/>
    <w:rsid w:val="00B917FA"/>
    <w:rPr>
      <w:color w:val="auto"/>
    </w:rPr>
  </w:style>
  <w:style w:type="character" w:customStyle="1" w:styleId="WW8Num15z0">
    <w:name w:val="WW8Num15z0"/>
    <w:rsid w:val="00B917FA"/>
    <w:rPr>
      <w:color w:val="auto"/>
    </w:rPr>
  </w:style>
  <w:style w:type="character" w:customStyle="1" w:styleId="WW8Num20z0">
    <w:name w:val="WW8Num20z0"/>
    <w:rsid w:val="00B917FA"/>
    <w:rPr>
      <w:color w:val="auto"/>
    </w:rPr>
  </w:style>
  <w:style w:type="character" w:customStyle="1" w:styleId="WW8Num27z0">
    <w:name w:val="WW8Num27z0"/>
    <w:rsid w:val="00B917FA"/>
    <w:rPr>
      <w:rFonts w:ascii="Times New Roman" w:hAnsi="Times New Roman"/>
      <w:color w:val="auto"/>
    </w:rPr>
  </w:style>
  <w:style w:type="character" w:customStyle="1" w:styleId="WW8Num29z0">
    <w:name w:val="WW8Num29z0"/>
    <w:rsid w:val="00B917FA"/>
    <w:rPr>
      <w:b/>
    </w:rPr>
  </w:style>
  <w:style w:type="character" w:customStyle="1" w:styleId="WW8Num30z3">
    <w:name w:val="WW8Num30z3"/>
    <w:rsid w:val="00B917FA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917FA"/>
    <w:rPr>
      <w:rFonts w:ascii="Times New Roman" w:hAnsi="Times New Roman"/>
      <w:color w:val="auto"/>
    </w:rPr>
  </w:style>
  <w:style w:type="character" w:customStyle="1" w:styleId="WW8Num37z0">
    <w:name w:val="WW8Num37z0"/>
    <w:rsid w:val="00B917FA"/>
    <w:rPr>
      <w:rFonts w:ascii="Times New Roman" w:hAnsi="Times New Roman"/>
      <w:color w:val="auto"/>
    </w:rPr>
  </w:style>
  <w:style w:type="character" w:customStyle="1" w:styleId="WW8Num38z2">
    <w:name w:val="WW8Num38z2"/>
    <w:rsid w:val="00B917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B917FA"/>
  </w:style>
  <w:style w:type="character" w:customStyle="1" w:styleId="Domylnaczcionkaakapitu2">
    <w:name w:val="Domyślna czcionka akapitu2"/>
    <w:rsid w:val="00B917FA"/>
  </w:style>
  <w:style w:type="character" w:customStyle="1" w:styleId="WW8Num2z0">
    <w:name w:val="WW8Num2z0"/>
    <w:rsid w:val="00B917FA"/>
    <w:rPr>
      <w:color w:val="auto"/>
    </w:rPr>
  </w:style>
  <w:style w:type="character" w:customStyle="1" w:styleId="WW8Num14z0">
    <w:name w:val="WW8Num14z0"/>
    <w:rsid w:val="00B917FA"/>
    <w:rPr>
      <w:color w:val="auto"/>
    </w:rPr>
  </w:style>
  <w:style w:type="character" w:customStyle="1" w:styleId="WW8Num18z1">
    <w:name w:val="WW8Num18z1"/>
    <w:rsid w:val="00B917FA"/>
    <w:rPr>
      <w:rFonts w:ascii="Courier New" w:hAnsi="Courier New"/>
    </w:rPr>
  </w:style>
  <w:style w:type="character" w:customStyle="1" w:styleId="WW8Num18z2">
    <w:name w:val="WW8Num18z2"/>
    <w:rsid w:val="00B917FA"/>
    <w:rPr>
      <w:rFonts w:ascii="Wingdings" w:hAnsi="Wingdings"/>
    </w:rPr>
  </w:style>
  <w:style w:type="character" w:customStyle="1" w:styleId="WW8Num18z3">
    <w:name w:val="WW8Num18z3"/>
    <w:rsid w:val="00B917FA"/>
    <w:rPr>
      <w:rFonts w:ascii="Symbol" w:hAnsi="Symbol"/>
    </w:rPr>
  </w:style>
  <w:style w:type="character" w:customStyle="1" w:styleId="Domylnaczcionkaakapitu1">
    <w:name w:val="Domyślna czcionka akapitu1"/>
    <w:rsid w:val="00B917FA"/>
  </w:style>
  <w:style w:type="character" w:styleId="Numerstrony">
    <w:name w:val="page number"/>
    <w:basedOn w:val="Domylnaczcionkaakapitu1"/>
    <w:rsid w:val="00B917FA"/>
  </w:style>
  <w:style w:type="character" w:customStyle="1" w:styleId="Znakinumeracji">
    <w:name w:val="Znaki numeracji"/>
    <w:rsid w:val="00B917FA"/>
  </w:style>
  <w:style w:type="character" w:customStyle="1" w:styleId="Znakiprzypiswdolnych">
    <w:name w:val="Znaki przypisów dolnych"/>
    <w:rsid w:val="00B917FA"/>
    <w:rPr>
      <w:vertAlign w:val="superscript"/>
    </w:rPr>
  </w:style>
  <w:style w:type="character" w:customStyle="1" w:styleId="Odwoanieprzypisudolnego1">
    <w:name w:val="Odwołanie przypisu dolnego1"/>
    <w:rsid w:val="00B917FA"/>
    <w:rPr>
      <w:vertAlign w:val="superscript"/>
    </w:rPr>
  </w:style>
  <w:style w:type="character" w:customStyle="1" w:styleId="Znakiprzypiswkocowych">
    <w:name w:val="Znaki przypisów końcowych"/>
    <w:rsid w:val="00B917FA"/>
    <w:rPr>
      <w:vertAlign w:val="superscript"/>
    </w:rPr>
  </w:style>
  <w:style w:type="character" w:customStyle="1" w:styleId="WW-Znakiprzypiswkocowych">
    <w:name w:val="WW-Znaki przypisów końcowych"/>
    <w:rsid w:val="00B917FA"/>
  </w:style>
  <w:style w:type="character" w:styleId="Odwoanieprzypisudolnego">
    <w:name w:val="footnote reference"/>
    <w:rsid w:val="00B917FA"/>
    <w:rPr>
      <w:vertAlign w:val="superscript"/>
    </w:rPr>
  </w:style>
  <w:style w:type="character" w:styleId="Odwoanieprzypisukocowego">
    <w:name w:val="endnote reference"/>
    <w:semiHidden/>
    <w:rsid w:val="00B917FA"/>
    <w:rPr>
      <w:vertAlign w:val="superscript"/>
    </w:rPr>
  </w:style>
  <w:style w:type="paragraph" w:customStyle="1" w:styleId="Nagwek40">
    <w:name w:val="Nagłówek4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B917F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B917FA"/>
    <w:rPr>
      <w:rFonts w:cs="Tahoma"/>
    </w:rPr>
  </w:style>
  <w:style w:type="paragraph" w:customStyle="1" w:styleId="Podpis4">
    <w:name w:val="Podpis4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B917F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917F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B917F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917FA"/>
    <w:pPr>
      <w:suppressAutoHyphens/>
      <w:spacing w:after="0" w:line="240" w:lineRule="auto"/>
      <w:jc w:val="center"/>
    </w:pPr>
    <w:rPr>
      <w:rFonts w:ascii="Times New Roman" w:hAnsi="Times New Roman"/>
      <w:b/>
      <w:sz w:val="26"/>
      <w:szCs w:val="20"/>
      <w:lang w:eastAsia="ar-SA"/>
    </w:rPr>
  </w:style>
  <w:style w:type="character" w:customStyle="1" w:styleId="PodtytuZnak">
    <w:name w:val="Podtytuł Znak"/>
    <w:link w:val="Podtytu"/>
    <w:rsid w:val="00B917FA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B917FA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917FA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917F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andardowy1">
    <w:name w:val="Standardowy1"/>
    <w:rsid w:val="00B917FA"/>
    <w:pPr>
      <w:suppressAutoHyphens/>
    </w:pPr>
    <w:rPr>
      <w:rFonts w:ascii="Times New Roman" w:hAnsi="Times New Roman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B917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B91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B917FA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917FA"/>
    <w:pPr>
      <w:tabs>
        <w:tab w:val="left" w:pos="567"/>
        <w:tab w:val="left" w:pos="850"/>
      </w:tabs>
      <w:suppressAutoHyphens/>
      <w:spacing w:after="0" w:line="240" w:lineRule="auto"/>
      <w:jc w:val="both"/>
    </w:pPr>
    <w:rPr>
      <w:rFonts w:ascii="Tahoma" w:eastAsia="Tahoma" w:hAnsi="Tahoma"/>
      <w:sz w:val="24"/>
      <w:szCs w:val="20"/>
      <w:lang w:eastAsia="ar-SA"/>
    </w:rPr>
  </w:style>
  <w:style w:type="paragraph" w:customStyle="1" w:styleId="Mario">
    <w:name w:val="Mario"/>
    <w:basedOn w:val="Normalny"/>
    <w:rsid w:val="00B917FA"/>
    <w:pPr>
      <w:suppressAutoHyphens/>
      <w:spacing w:after="0" w:line="360" w:lineRule="auto"/>
      <w:jc w:val="both"/>
    </w:pPr>
    <w:rPr>
      <w:rFonts w:ascii="Arial" w:hAnsi="Arial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B917FA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B917FA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B917FA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B917F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917FA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B917FA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rsid w:val="00B917FA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rsid w:val="00B917F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B917FA"/>
    <w:rPr>
      <w:color w:val="0000FF"/>
      <w:u w:val="single"/>
    </w:rPr>
  </w:style>
  <w:style w:type="character" w:styleId="Pogrubienie">
    <w:name w:val="Strong"/>
    <w:uiPriority w:val="22"/>
    <w:qFormat/>
    <w:rsid w:val="001E4CD2"/>
    <w:rPr>
      <w:b/>
      <w:bCs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1,zwykły tekst,List Paragraph1,BulletC,Obiekt,Lista punktowana1"/>
    <w:basedOn w:val="Normalny"/>
    <w:link w:val="AkapitzlistZnak"/>
    <w:qFormat/>
    <w:rsid w:val="00887CFD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9C4CFA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C4C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9C4CFA"/>
    <w:pPr>
      <w:spacing w:after="0" w:line="288" w:lineRule="auto"/>
      <w:jc w:val="center"/>
    </w:pPr>
    <w:rPr>
      <w:rFonts w:ascii="Times New Roman" w:hAnsi="Times New Roman"/>
      <w:b/>
      <w:caps/>
      <w:spacing w:val="8"/>
      <w:sz w:val="24"/>
      <w:szCs w:val="20"/>
    </w:rPr>
  </w:style>
  <w:style w:type="character" w:styleId="Odwoaniedokomentarza">
    <w:name w:val="annotation reference"/>
    <w:uiPriority w:val="99"/>
    <w:semiHidden/>
    <w:unhideWhenUsed/>
    <w:rsid w:val="0022322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232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32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2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3229"/>
    <w:rPr>
      <w:b/>
      <w:bCs/>
    </w:rPr>
  </w:style>
  <w:style w:type="character" w:customStyle="1" w:styleId="Nagwek3Znak">
    <w:name w:val="Nagłówek 3 Znak"/>
    <w:link w:val="Nagwek3"/>
    <w:rsid w:val="00DB442C"/>
    <w:rPr>
      <w:rFonts w:ascii="Arial" w:hAnsi="Arial" w:cs="Arial"/>
      <w:b/>
      <w:bCs/>
      <w:sz w:val="26"/>
      <w:szCs w:val="26"/>
      <w:lang w:val="ru-RU"/>
    </w:rPr>
  </w:style>
  <w:style w:type="paragraph" w:styleId="Tekstpodstawowy2">
    <w:name w:val="Body Text 2"/>
    <w:basedOn w:val="Normalny"/>
    <w:link w:val="Tekstpodstawowy2Znak"/>
    <w:unhideWhenUsed/>
    <w:rsid w:val="00DB442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DB442C"/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778A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778AC"/>
    <w:rPr>
      <w:sz w:val="16"/>
      <w:szCs w:val="16"/>
    </w:rPr>
  </w:style>
  <w:style w:type="paragraph" w:customStyle="1" w:styleId="Style1">
    <w:name w:val="Style 1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">
    <w:name w:val="Style 2"/>
    <w:uiPriority w:val="99"/>
    <w:rsid w:val="0069742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CharacterStyle1">
    <w:name w:val="Character Style 1"/>
    <w:uiPriority w:val="99"/>
    <w:rsid w:val="00697424"/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4F5CD6"/>
    <w:pPr>
      <w:suppressAutoHyphens/>
      <w:spacing w:after="0" w:line="240" w:lineRule="auto"/>
      <w:ind w:left="360"/>
      <w:jc w:val="both"/>
    </w:pPr>
    <w:rPr>
      <w:rFonts w:ascii="Arial" w:hAnsi="Arial"/>
      <w:sz w:val="24"/>
      <w:szCs w:val="24"/>
      <w:lang w:eastAsia="ar-SA"/>
    </w:rPr>
  </w:style>
  <w:style w:type="paragraph" w:customStyle="1" w:styleId="Style3">
    <w:name w:val="Style 3"/>
    <w:uiPriority w:val="99"/>
    <w:rsid w:val="00842095"/>
    <w:pPr>
      <w:widowControl w:val="0"/>
      <w:autoSpaceDE w:val="0"/>
      <w:autoSpaceDN w:val="0"/>
      <w:ind w:left="72"/>
    </w:pPr>
    <w:rPr>
      <w:rFonts w:ascii="Times New Roman" w:hAnsi="Times New Roman"/>
      <w:sz w:val="24"/>
      <w:szCs w:val="24"/>
    </w:rPr>
  </w:style>
  <w:style w:type="paragraph" w:customStyle="1" w:styleId="ZnakZnak1">
    <w:name w:val="Znak Znak1"/>
    <w:basedOn w:val="Normalny"/>
    <w:rsid w:val="009A061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A061D"/>
    <w:rPr>
      <w:sz w:val="20"/>
      <w:szCs w:val="20"/>
    </w:rPr>
  </w:style>
  <w:style w:type="paragraph" w:customStyle="1" w:styleId="pkt1art">
    <w:name w:val="pkt1art"/>
    <w:basedOn w:val="Normalny"/>
    <w:rsid w:val="000D0D4A"/>
    <w:pPr>
      <w:overflowPunct w:val="0"/>
      <w:spacing w:before="60" w:after="60" w:line="240" w:lineRule="auto"/>
      <w:ind w:left="2269" w:hanging="284"/>
      <w:jc w:val="both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2018F2"/>
    <w:pPr>
      <w:overflowPunct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lit">
    <w:name w:val="lit"/>
    <w:basedOn w:val="Normalny"/>
    <w:rsid w:val="00773D36"/>
    <w:pPr>
      <w:overflowPunct w:val="0"/>
      <w:spacing w:before="60" w:after="60" w:line="240" w:lineRule="auto"/>
      <w:ind w:left="1281" w:hanging="272"/>
      <w:jc w:val="both"/>
    </w:pPr>
    <w:rPr>
      <w:rFonts w:ascii="Times New Roman" w:hAnsi="Times New Roman"/>
      <w:sz w:val="24"/>
      <w:szCs w:val="24"/>
    </w:rPr>
  </w:style>
  <w:style w:type="character" w:customStyle="1" w:styleId="ZnakZnak15">
    <w:name w:val="Znak Znak15"/>
    <w:rsid w:val="00F472C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zwa">
    <w:name w:val="nazwa"/>
    <w:basedOn w:val="Domylnaczcionkaakapitu"/>
    <w:rsid w:val="00F472C5"/>
  </w:style>
  <w:style w:type="paragraph" w:customStyle="1" w:styleId="ust1art">
    <w:name w:val="ust1art"/>
    <w:basedOn w:val="Normalny"/>
    <w:rsid w:val="00B57EE8"/>
    <w:pPr>
      <w:overflowPunct w:val="0"/>
      <w:spacing w:before="60" w:after="60" w:line="240" w:lineRule="auto"/>
      <w:ind w:left="1843" w:hanging="255"/>
      <w:jc w:val="both"/>
    </w:pPr>
    <w:rPr>
      <w:rFonts w:ascii="Times New Roman" w:hAnsi="Times New Roman"/>
      <w:sz w:val="24"/>
      <w:szCs w:val="24"/>
    </w:rPr>
  </w:style>
  <w:style w:type="paragraph" w:customStyle="1" w:styleId="zmart2">
    <w:name w:val="zmart2"/>
    <w:basedOn w:val="Normalny"/>
    <w:rsid w:val="00B57EE8"/>
    <w:pPr>
      <w:overflowPunct w:val="0"/>
      <w:spacing w:before="60" w:after="60" w:line="240" w:lineRule="auto"/>
      <w:ind w:left="1843" w:hanging="1219"/>
      <w:jc w:val="both"/>
    </w:pPr>
    <w:rPr>
      <w:rFonts w:ascii="Times New Roman" w:hAnsi="Times New Roman"/>
      <w:sz w:val="24"/>
      <w:szCs w:val="24"/>
    </w:rPr>
  </w:style>
  <w:style w:type="character" w:customStyle="1" w:styleId="ZwykytekstZnak">
    <w:name w:val="Zwykły tekst Znak"/>
    <w:link w:val="Zwykytekst"/>
    <w:rsid w:val="00610106"/>
    <w:rPr>
      <w:rFonts w:ascii="Courier New" w:hAnsi="Courier New"/>
    </w:rPr>
  </w:style>
  <w:style w:type="character" w:customStyle="1" w:styleId="Nagwek9Znak">
    <w:name w:val="Nagłówek 9 Znak"/>
    <w:link w:val="Nagwek9"/>
    <w:uiPriority w:val="9"/>
    <w:semiHidden/>
    <w:rsid w:val="00CB2083"/>
    <w:rPr>
      <w:rFonts w:ascii="Cambria" w:eastAsia="Times New Roman" w:hAnsi="Cambria" w:cs="Times New Roman"/>
      <w:sz w:val="22"/>
      <w:szCs w:val="22"/>
    </w:rPr>
  </w:style>
  <w:style w:type="paragraph" w:customStyle="1" w:styleId="Tekstpodstawowywcity31">
    <w:name w:val="Tekst podstawowy wcięty 31"/>
    <w:basedOn w:val="Normalny"/>
    <w:rsid w:val="00CB2083"/>
    <w:pPr>
      <w:tabs>
        <w:tab w:val="left" w:pos="851"/>
      </w:tabs>
      <w:spacing w:after="0" w:line="240" w:lineRule="auto"/>
      <w:ind w:left="851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235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296189"/>
  </w:style>
  <w:style w:type="character" w:customStyle="1" w:styleId="apple-style-span">
    <w:name w:val="apple-style-span"/>
    <w:basedOn w:val="Domylnaczcionkaakapitu"/>
    <w:rsid w:val="00296189"/>
  </w:style>
  <w:style w:type="character" w:customStyle="1" w:styleId="apple-converted-space">
    <w:name w:val="apple-converted-space"/>
    <w:basedOn w:val="Domylnaczcionkaakapitu"/>
    <w:rsid w:val="00296189"/>
  </w:style>
  <w:style w:type="character" w:customStyle="1" w:styleId="luchili">
    <w:name w:val="luc_hili"/>
    <w:basedOn w:val="Domylnaczcionkaakapitu"/>
    <w:rsid w:val="00296189"/>
  </w:style>
  <w:style w:type="character" w:customStyle="1" w:styleId="Nagwek4Znak">
    <w:name w:val="Nagłówek 4 Znak"/>
    <w:link w:val="Nagwek4"/>
    <w:rsid w:val="00296189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96189"/>
    <w:rPr>
      <w:b/>
      <w:bCs/>
      <w:i/>
      <w:iCs/>
      <w:sz w:val="26"/>
      <w:szCs w:val="26"/>
    </w:rPr>
  </w:style>
  <w:style w:type="numbering" w:customStyle="1" w:styleId="Bezlisty11">
    <w:name w:val="Bez listy11"/>
    <w:next w:val="Bezlisty"/>
    <w:semiHidden/>
    <w:rsid w:val="00296189"/>
  </w:style>
  <w:style w:type="character" w:customStyle="1" w:styleId="Tekstpodstawowy3Znak">
    <w:name w:val="Tekst podstawowy 3 Znak"/>
    <w:link w:val="Tekstpodstawowy3"/>
    <w:rsid w:val="00296189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6189"/>
  </w:style>
  <w:style w:type="numbering" w:customStyle="1" w:styleId="Bezlisty21">
    <w:name w:val="Bez listy21"/>
    <w:next w:val="Bezlisty"/>
    <w:semiHidden/>
    <w:rsid w:val="00296189"/>
  </w:style>
  <w:style w:type="table" w:customStyle="1" w:styleId="Tabela-Siatka1">
    <w:name w:val="Tabela - Siatka1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296189"/>
    <w:rPr>
      <w:color w:val="800080"/>
      <w:u w:val="single"/>
    </w:rPr>
  </w:style>
  <w:style w:type="paragraph" w:customStyle="1" w:styleId="font0">
    <w:name w:val="font0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ny"/>
    <w:rsid w:val="00296189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63">
    <w:name w:val="xl63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5">
    <w:name w:val="xl65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67">
    <w:name w:val="xl67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Normalny"/>
    <w:rsid w:val="00296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numbering" w:customStyle="1" w:styleId="Bezlisty3">
    <w:name w:val="Bez listy3"/>
    <w:next w:val="Bezlisty"/>
    <w:semiHidden/>
    <w:rsid w:val="00296189"/>
  </w:style>
  <w:style w:type="table" w:customStyle="1" w:styleId="Tabela-Siatka2">
    <w:name w:val="Tabela - Siatka2"/>
    <w:basedOn w:val="Standardowy"/>
    <w:next w:val="Tabela-Siatka"/>
    <w:rsid w:val="00296189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29618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29618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qFormat/>
    <w:locked/>
    <w:rsid w:val="00E51EA4"/>
    <w:rPr>
      <w:sz w:val="22"/>
      <w:szCs w:val="22"/>
    </w:rPr>
  </w:style>
  <w:style w:type="paragraph" w:customStyle="1" w:styleId="text-justify">
    <w:name w:val="text-justify"/>
    <w:basedOn w:val="Normalny"/>
    <w:rsid w:val="00E51E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212A30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50">
    <w:name w:val="Nagłówek5"/>
    <w:basedOn w:val="Normalny"/>
    <w:next w:val="Podtytu"/>
    <w:rsid w:val="00E30C80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EC343A"/>
    <w:rPr>
      <w:color w:val="808080"/>
    </w:rPr>
  </w:style>
  <w:style w:type="character" w:customStyle="1" w:styleId="markedcontent">
    <w:name w:val="markedcontent"/>
    <w:basedOn w:val="Domylnaczcionkaakapitu"/>
    <w:rsid w:val="00776263"/>
  </w:style>
  <w:style w:type="paragraph" w:customStyle="1" w:styleId="Standard">
    <w:name w:val="Standard"/>
    <w:link w:val="StandardZnak"/>
    <w:rsid w:val="00671D64"/>
    <w:pPr>
      <w:widowControl w:val="0"/>
      <w:suppressAutoHyphens/>
      <w:autoSpaceDN w:val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Teksttreci">
    <w:name w:val="Tekst treści_"/>
    <w:link w:val="Teksttreci1"/>
    <w:locked/>
    <w:rsid w:val="00671D64"/>
    <w:rPr>
      <w:rFonts w:ascii="Arial" w:hAnsi="Arial" w:cs="Arial"/>
      <w:sz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71D64"/>
    <w:pPr>
      <w:widowControl w:val="0"/>
      <w:shd w:val="clear" w:color="auto" w:fill="FFFFFF"/>
      <w:spacing w:before="300" w:after="0" w:line="232" w:lineRule="exact"/>
      <w:ind w:hanging="440"/>
      <w:jc w:val="center"/>
    </w:pPr>
    <w:rPr>
      <w:rFonts w:ascii="Arial" w:hAnsi="Arial" w:cs="Arial"/>
      <w:sz w:val="18"/>
      <w:szCs w:val="20"/>
    </w:rPr>
  </w:style>
  <w:style w:type="paragraph" w:customStyle="1" w:styleId="tekst">
    <w:name w:val="tekst"/>
    <w:basedOn w:val="Tekstpodstawowywcity"/>
    <w:rsid w:val="00671D64"/>
    <w:pPr>
      <w:widowControl w:val="0"/>
      <w:spacing w:before="60" w:after="0" w:line="360" w:lineRule="auto"/>
      <w:ind w:left="0" w:firstLine="1134"/>
      <w:jc w:val="both"/>
    </w:pPr>
    <w:rPr>
      <w:rFonts w:eastAsia="SimSun"/>
      <w:kern w:val="2"/>
      <w:szCs w:val="20"/>
      <w:lang w:eastAsia="hi-IN" w:bidi="hi-IN"/>
    </w:rPr>
  </w:style>
  <w:style w:type="paragraph" w:customStyle="1" w:styleId="Akapitzlist2">
    <w:name w:val="Akapit z listą2"/>
    <w:basedOn w:val="Normalny"/>
    <w:rsid w:val="00671D64"/>
    <w:pPr>
      <w:widowControl w:val="0"/>
      <w:suppressAutoHyphens/>
      <w:spacing w:after="0" w:line="100" w:lineRule="atLeast"/>
      <w:ind w:left="708"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locked/>
    <w:rsid w:val="00671D64"/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4334AD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5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3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9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0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2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94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D87B-FE82-4FA0-9CFA-D22DF2CF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</vt:lpstr>
    </vt:vector>
  </TitlesOfParts>
  <Company/>
  <LinksUpToDate>false</LinksUpToDate>
  <CharactersWithSpaces>7037</CharactersWithSpaces>
  <SharedDoc>false</SharedDoc>
  <HLinks>
    <vt:vector size="24" baseType="variant">
      <vt:variant>
        <vt:i4>1703993</vt:i4>
      </vt:variant>
      <vt:variant>
        <vt:i4>9</vt:i4>
      </vt:variant>
      <vt:variant>
        <vt:i4>0</vt:i4>
      </vt:variant>
      <vt:variant>
        <vt:i4>5</vt:i4>
      </vt:variant>
      <vt:variant>
        <vt:lpwstr>mailto:iod@nowydwormaz.pl</vt:lpwstr>
      </vt:variant>
      <vt:variant>
        <vt:lpwstr/>
      </vt:variant>
      <vt:variant>
        <vt:i4>7471175</vt:i4>
      </vt:variant>
      <vt:variant>
        <vt:i4>6</vt:i4>
      </vt:variant>
      <vt:variant>
        <vt:i4>0</vt:i4>
      </vt:variant>
      <vt:variant>
        <vt:i4>5</vt:i4>
      </vt:variant>
      <vt:variant>
        <vt:lpwstr>mailto:przetargi@nowydwormaz.pl</vt:lpwstr>
      </vt:variant>
      <vt:variant>
        <vt:lpwstr/>
      </vt:variant>
      <vt:variant>
        <vt:i4>589835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https://miniportal.uzp.gov.pl/warunkiUslugi.aspx</vt:lpwstr>
      </vt:variant>
      <vt:variant>
        <vt:lpwstr/>
      </vt:variant>
      <vt:variant>
        <vt:i4>720987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https://miniportal.uzp.gov.pl/,ePUAPuhttps://epuap.gov.pl/wps/portal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</dc:title>
  <dc:creator>BURMISTRZ MIASTA NOWY DWÓR</dc:creator>
  <cp:lastModifiedBy>Dariusz Brzeziński</cp:lastModifiedBy>
  <cp:revision>2</cp:revision>
  <cp:lastPrinted>2025-10-09T08:35:00Z</cp:lastPrinted>
  <dcterms:created xsi:type="dcterms:W3CDTF">2025-10-09T08:39:00Z</dcterms:created>
  <dcterms:modified xsi:type="dcterms:W3CDTF">2025-10-09T08:39:00Z</dcterms:modified>
</cp:coreProperties>
</file>